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819" w:rsidRDefault="00394865" w:rsidP="003948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4865">
        <w:rPr>
          <w:rFonts w:ascii="Times New Roman" w:hAnsi="Times New Roman"/>
          <w:b/>
          <w:sz w:val="28"/>
          <w:szCs w:val="28"/>
        </w:rPr>
        <w:t>УЧЕБНЫЙ ПЛАН</w:t>
      </w:r>
    </w:p>
    <w:p w:rsidR="00411009" w:rsidRPr="00394865" w:rsidRDefault="00B46819" w:rsidP="003948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2017-2018 учебный год </w:t>
      </w:r>
    </w:p>
    <w:p w:rsidR="00394865" w:rsidRPr="00394865" w:rsidRDefault="00394865" w:rsidP="003948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4865">
        <w:rPr>
          <w:rFonts w:ascii="Times New Roman" w:hAnsi="Times New Roman"/>
          <w:b/>
          <w:sz w:val="28"/>
          <w:szCs w:val="28"/>
        </w:rPr>
        <w:t>10</w:t>
      </w:r>
      <w:r w:rsidR="008C391F">
        <w:rPr>
          <w:rFonts w:ascii="Times New Roman" w:hAnsi="Times New Roman"/>
          <w:b/>
          <w:sz w:val="28"/>
          <w:szCs w:val="28"/>
        </w:rPr>
        <w:t xml:space="preserve"> -1</w:t>
      </w:r>
      <w:r w:rsidRPr="00394865">
        <w:rPr>
          <w:rFonts w:ascii="Times New Roman" w:hAnsi="Times New Roman"/>
          <w:b/>
          <w:sz w:val="28"/>
          <w:szCs w:val="28"/>
        </w:rPr>
        <w:t xml:space="preserve"> класс (</w:t>
      </w:r>
      <w:r w:rsidR="00B46819">
        <w:rPr>
          <w:rFonts w:ascii="Times New Roman" w:hAnsi="Times New Roman"/>
          <w:b/>
          <w:sz w:val="28"/>
          <w:szCs w:val="28"/>
        </w:rPr>
        <w:t>технологический профиль</w:t>
      </w:r>
      <w:r w:rsidR="008C391F">
        <w:rPr>
          <w:rFonts w:ascii="Times New Roman" w:hAnsi="Times New Roman"/>
          <w:b/>
          <w:sz w:val="28"/>
          <w:szCs w:val="28"/>
        </w:rPr>
        <w:t>, универсальный профиль</w:t>
      </w:r>
      <w:r w:rsidRPr="00394865">
        <w:rPr>
          <w:rFonts w:ascii="Times New Roman" w:hAnsi="Times New Roman"/>
          <w:b/>
          <w:sz w:val="28"/>
          <w:szCs w:val="28"/>
        </w:rPr>
        <w:t>)</w:t>
      </w:r>
    </w:p>
    <w:tbl>
      <w:tblPr>
        <w:tblW w:w="11057" w:type="dxa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92"/>
        <w:gridCol w:w="851"/>
        <w:gridCol w:w="1701"/>
        <w:gridCol w:w="3828"/>
        <w:gridCol w:w="708"/>
        <w:gridCol w:w="709"/>
        <w:gridCol w:w="851"/>
        <w:gridCol w:w="708"/>
        <w:gridCol w:w="709"/>
      </w:tblGrid>
      <w:tr w:rsidR="008C391F" w:rsidRPr="004A090B" w:rsidTr="00E01274">
        <w:tc>
          <w:tcPr>
            <w:tcW w:w="992" w:type="dxa"/>
            <w:vMerge w:val="restart"/>
          </w:tcPr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Часть</w:t>
            </w:r>
          </w:p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учебного плана</w:t>
            </w:r>
          </w:p>
        </w:tc>
        <w:tc>
          <w:tcPr>
            <w:tcW w:w="2552" w:type="dxa"/>
            <w:gridSpan w:val="2"/>
            <w:vMerge w:val="restart"/>
          </w:tcPr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Предметная область</w:t>
            </w:r>
          </w:p>
        </w:tc>
        <w:tc>
          <w:tcPr>
            <w:tcW w:w="3828" w:type="dxa"/>
            <w:vMerge w:val="restart"/>
          </w:tcPr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Учебный предмет</w:t>
            </w:r>
          </w:p>
        </w:tc>
        <w:tc>
          <w:tcPr>
            <w:tcW w:w="708" w:type="dxa"/>
            <w:vMerge w:val="restart"/>
          </w:tcPr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Уровень</w:t>
            </w:r>
          </w:p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обучения</w:t>
            </w:r>
          </w:p>
        </w:tc>
        <w:tc>
          <w:tcPr>
            <w:tcW w:w="1560" w:type="dxa"/>
            <w:gridSpan w:val="2"/>
          </w:tcPr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1 группа</w:t>
            </w:r>
          </w:p>
        </w:tc>
        <w:tc>
          <w:tcPr>
            <w:tcW w:w="1417" w:type="dxa"/>
            <w:gridSpan w:val="2"/>
          </w:tcPr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2 группа</w:t>
            </w:r>
          </w:p>
        </w:tc>
      </w:tr>
      <w:tr w:rsidR="008C391F" w:rsidRPr="004A090B" w:rsidTr="00E01274">
        <w:tc>
          <w:tcPr>
            <w:tcW w:w="992" w:type="dxa"/>
            <w:vMerge/>
          </w:tcPr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/>
          </w:tcPr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8" w:type="dxa"/>
            <w:vMerge/>
          </w:tcPr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Технологический профиль</w:t>
            </w:r>
          </w:p>
        </w:tc>
        <w:tc>
          <w:tcPr>
            <w:tcW w:w="1417" w:type="dxa"/>
            <w:gridSpan w:val="2"/>
          </w:tcPr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Универсальный профиль</w:t>
            </w:r>
          </w:p>
        </w:tc>
      </w:tr>
      <w:tr w:rsidR="009A16E9" w:rsidRPr="004A090B" w:rsidTr="00E01274">
        <w:tc>
          <w:tcPr>
            <w:tcW w:w="992" w:type="dxa"/>
            <w:vMerge w:val="restart"/>
            <w:textDirection w:val="btLr"/>
          </w:tcPr>
          <w:p w:rsidR="009A16E9" w:rsidRPr="004A090B" w:rsidRDefault="009A16E9" w:rsidP="009A16E9">
            <w:pPr>
              <w:spacing w:after="0" w:line="240" w:lineRule="atLeast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4A090B">
              <w:rPr>
                <w:rFonts w:ascii="Times New Roman" w:hAnsi="Times New Roman"/>
                <w:b/>
              </w:rPr>
              <w:t>Обязательн</w:t>
            </w:r>
            <w:r>
              <w:rPr>
                <w:rFonts w:ascii="Times New Roman" w:hAnsi="Times New Roman"/>
                <w:b/>
              </w:rPr>
              <w:t>ая   часть</w:t>
            </w:r>
          </w:p>
        </w:tc>
        <w:tc>
          <w:tcPr>
            <w:tcW w:w="2552" w:type="dxa"/>
            <w:gridSpan w:val="2"/>
            <w:vMerge w:val="restart"/>
          </w:tcPr>
          <w:p w:rsidR="009A16E9" w:rsidRPr="004A090B" w:rsidRDefault="009A16E9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Русский язык и литература</w:t>
            </w:r>
          </w:p>
        </w:tc>
        <w:tc>
          <w:tcPr>
            <w:tcW w:w="3828" w:type="dxa"/>
          </w:tcPr>
          <w:p w:rsidR="009A16E9" w:rsidRPr="004A090B" w:rsidRDefault="009A16E9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708" w:type="dxa"/>
          </w:tcPr>
          <w:p w:rsidR="009A16E9" w:rsidRPr="004A090B" w:rsidRDefault="009A16E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</w:tcPr>
          <w:p w:rsidR="009A16E9" w:rsidRPr="004A090B" w:rsidRDefault="009A16E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</w:tcPr>
          <w:p w:rsidR="009A16E9" w:rsidRPr="004A090B" w:rsidRDefault="009A16E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34</w:t>
            </w:r>
          </w:p>
        </w:tc>
        <w:tc>
          <w:tcPr>
            <w:tcW w:w="708" w:type="dxa"/>
          </w:tcPr>
          <w:p w:rsidR="009A16E9" w:rsidRPr="004A090B" w:rsidRDefault="009A16E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</w:tcPr>
          <w:p w:rsidR="009A16E9" w:rsidRPr="004A090B" w:rsidRDefault="009A16E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-</w:t>
            </w:r>
          </w:p>
        </w:tc>
      </w:tr>
      <w:tr w:rsidR="009A16E9" w:rsidRPr="004A090B" w:rsidTr="00E01274">
        <w:tc>
          <w:tcPr>
            <w:tcW w:w="992" w:type="dxa"/>
            <w:vMerge/>
            <w:textDirection w:val="btLr"/>
          </w:tcPr>
          <w:p w:rsidR="009A16E9" w:rsidRPr="004A090B" w:rsidRDefault="009A16E9" w:rsidP="00E01274">
            <w:pPr>
              <w:spacing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gridSpan w:val="2"/>
            <w:vMerge/>
          </w:tcPr>
          <w:p w:rsidR="009A16E9" w:rsidRPr="004A090B" w:rsidRDefault="009A16E9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9A16E9" w:rsidRPr="004A090B" w:rsidRDefault="009A16E9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Литература</w:t>
            </w:r>
          </w:p>
        </w:tc>
        <w:tc>
          <w:tcPr>
            <w:tcW w:w="708" w:type="dxa"/>
          </w:tcPr>
          <w:p w:rsidR="009A16E9" w:rsidRPr="004A090B" w:rsidRDefault="009A16E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</w:tcPr>
          <w:p w:rsidR="009A16E9" w:rsidRPr="004A090B" w:rsidRDefault="009A16E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</w:tcPr>
          <w:p w:rsidR="009A16E9" w:rsidRPr="004A090B" w:rsidRDefault="009A16E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68</w:t>
            </w:r>
          </w:p>
        </w:tc>
        <w:tc>
          <w:tcPr>
            <w:tcW w:w="708" w:type="dxa"/>
          </w:tcPr>
          <w:p w:rsidR="009A16E9" w:rsidRPr="004A090B" w:rsidRDefault="009A16E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</w:tcPr>
          <w:p w:rsidR="009A16E9" w:rsidRPr="00C611E9" w:rsidRDefault="009A16E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</w:tr>
      <w:tr w:rsidR="009A16E9" w:rsidRPr="004A090B" w:rsidTr="00E01274">
        <w:tc>
          <w:tcPr>
            <w:tcW w:w="992" w:type="dxa"/>
            <w:vMerge/>
            <w:textDirection w:val="btLr"/>
          </w:tcPr>
          <w:p w:rsidR="009A16E9" w:rsidRPr="004A090B" w:rsidRDefault="009A16E9" w:rsidP="00E01274">
            <w:pPr>
              <w:spacing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gridSpan w:val="2"/>
            <w:vMerge w:val="restart"/>
          </w:tcPr>
          <w:p w:rsidR="009A16E9" w:rsidRPr="004A090B" w:rsidRDefault="009A16E9" w:rsidP="00E01274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Родной язык и родная литература</w:t>
            </w:r>
          </w:p>
        </w:tc>
        <w:tc>
          <w:tcPr>
            <w:tcW w:w="3828" w:type="dxa"/>
          </w:tcPr>
          <w:p w:rsidR="009A16E9" w:rsidRPr="004A090B" w:rsidRDefault="009A16E9" w:rsidP="00E01274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Родной язык (русский)</w:t>
            </w:r>
          </w:p>
        </w:tc>
        <w:tc>
          <w:tcPr>
            <w:tcW w:w="708" w:type="dxa"/>
          </w:tcPr>
          <w:p w:rsidR="009A16E9" w:rsidRPr="004A090B" w:rsidRDefault="009A16E9" w:rsidP="00451F28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</w:tcPr>
          <w:p w:rsidR="009A16E9" w:rsidRPr="004A090B" w:rsidRDefault="009A16E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9A16E9" w:rsidRPr="004A090B" w:rsidRDefault="009A16E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</w:tcPr>
          <w:p w:rsidR="009A16E9" w:rsidRPr="004A090B" w:rsidRDefault="009A16E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A16E9" w:rsidRDefault="009A16E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</w:tr>
      <w:tr w:rsidR="009A16E9" w:rsidRPr="004A090B" w:rsidTr="00E01274">
        <w:tc>
          <w:tcPr>
            <w:tcW w:w="992" w:type="dxa"/>
            <w:vMerge/>
            <w:textDirection w:val="btLr"/>
          </w:tcPr>
          <w:p w:rsidR="009A16E9" w:rsidRPr="004A090B" w:rsidRDefault="009A16E9" w:rsidP="00E01274">
            <w:pPr>
              <w:spacing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gridSpan w:val="2"/>
            <w:vMerge/>
          </w:tcPr>
          <w:p w:rsidR="009A16E9" w:rsidRPr="004A090B" w:rsidRDefault="009A16E9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9A16E9" w:rsidRPr="004A090B" w:rsidRDefault="009A16E9" w:rsidP="00E01274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Родная литература</w:t>
            </w:r>
          </w:p>
        </w:tc>
        <w:tc>
          <w:tcPr>
            <w:tcW w:w="708" w:type="dxa"/>
          </w:tcPr>
          <w:p w:rsidR="009A16E9" w:rsidRPr="004A090B" w:rsidRDefault="009A16E9" w:rsidP="00451F28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</w:tcPr>
          <w:p w:rsidR="009A16E9" w:rsidRPr="004A090B" w:rsidRDefault="009A16E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9A16E9" w:rsidRPr="004A090B" w:rsidRDefault="009A16E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</w:tcPr>
          <w:p w:rsidR="009A16E9" w:rsidRPr="004A090B" w:rsidRDefault="009A16E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A16E9" w:rsidRDefault="009A16E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</w:tr>
      <w:tr w:rsidR="009A16E9" w:rsidRPr="004A090B" w:rsidTr="00E01274">
        <w:tc>
          <w:tcPr>
            <w:tcW w:w="992" w:type="dxa"/>
            <w:vMerge/>
          </w:tcPr>
          <w:p w:rsidR="009A16E9" w:rsidRPr="004A090B" w:rsidRDefault="009A16E9" w:rsidP="00E01274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gridSpan w:val="2"/>
          </w:tcPr>
          <w:p w:rsidR="009A16E9" w:rsidRPr="004A090B" w:rsidRDefault="009A16E9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Иностранные языки</w:t>
            </w:r>
          </w:p>
        </w:tc>
        <w:tc>
          <w:tcPr>
            <w:tcW w:w="3828" w:type="dxa"/>
          </w:tcPr>
          <w:p w:rsidR="009A16E9" w:rsidRPr="004A090B" w:rsidRDefault="009A16E9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Английский язык</w:t>
            </w:r>
          </w:p>
        </w:tc>
        <w:tc>
          <w:tcPr>
            <w:tcW w:w="708" w:type="dxa"/>
          </w:tcPr>
          <w:p w:rsidR="009A16E9" w:rsidRPr="004A090B" w:rsidRDefault="009A16E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</w:tcPr>
          <w:p w:rsidR="009A16E9" w:rsidRPr="004A090B" w:rsidRDefault="009A16E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</w:tcPr>
          <w:p w:rsidR="009A16E9" w:rsidRPr="004A090B" w:rsidRDefault="009A16E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102</w:t>
            </w:r>
          </w:p>
        </w:tc>
        <w:tc>
          <w:tcPr>
            <w:tcW w:w="708" w:type="dxa"/>
          </w:tcPr>
          <w:p w:rsidR="009A16E9" w:rsidRPr="004A090B" w:rsidRDefault="009A16E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</w:tcPr>
          <w:p w:rsidR="009A16E9" w:rsidRPr="004A090B" w:rsidRDefault="009A16E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</w:tr>
      <w:tr w:rsidR="009A16E9" w:rsidRPr="004A090B" w:rsidTr="00E01274">
        <w:trPr>
          <w:trHeight w:val="278"/>
        </w:trPr>
        <w:tc>
          <w:tcPr>
            <w:tcW w:w="992" w:type="dxa"/>
            <w:vMerge/>
          </w:tcPr>
          <w:p w:rsidR="009A16E9" w:rsidRPr="004A090B" w:rsidRDefault="009A16E9" w:rsidP="00E01274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gridSpan w:val="2"/>
            <w:vMerge w:val="restart"/>
          </w:tcPr>
          <w:p w:rsidR="009A16E9" w:rsidRPr="004A090B" w:rsidRDefault="009A16E9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Математика и информатика</w:t>
            </w:r>
          </w:p>
        </w:tc>
        <w:tc>
          <w:tcPr>
            <w:tcW w:w="3828" w:type="dxa"/>
          </w:tcPr>
          <w:p w:rsidR="009A16E9" w:rsidRPr="003A7CF0" w:rsidRDefault="009A16E9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 xml:space="preserve">Математика </w:t>
            </w:r>
            <w:r>
              <w:rPr>
                <w:rFonts w:ascii="Times New Roman" w:hAnsi="Times New Roman"/>
              </w:rPr>
              <w:t>(алгебра и начала математического  анализа)</w:t>
            </w:r>
          </w:p>
        </w:tc>
        <w:tc>
          <w:tcPr>
            <w:tcW w:w="708" w:type="dxa"/>
          </w:tcPr>
          <w:p w:rsidR="009A16E9" w:rsidRPr="004A090B" w:rsidRDefault="009A16E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</w:tcPr>
          <w:p w:rsidR="009A16E9" w:rsidRPr="004A090B" w:rsidRDefault="009A16E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</w:tcPr>
          <w:p w:rsidR="009A16E9" w:rsidRPr="004A090B" w:rsidRDefault="009A16E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</w:tcPr>
          <w:p w:rsidR="009A16E9" w:rsidRPr="004A090B" w:rsidRDefault="009A16E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</w:tcPr>
          <w:p w:rsidR="009A16E9" w:rsidRPr="004A090B" w:rsidRDefault="009A16E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</w:tr>
      <w:tr w:rsidR="009A16E9" w:rsidRPr="004A090B" w:rsidTr="00E01274">
        <w:trPr>
          <w:trHeight w:val="263"/>
        </w:trPr>
        <w:tc>
          <w:tcPr>
            <w:tcW w:w="992" w:type="dxa"/>
            <w:vMerge/>
          </w:tcPr>
          <w:p w:rsidR="009A16E9" w:rsidRPr="004A090B" w:rsidRDefault="009A16E9" w:rsidP="00E01274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gridSpan w:val="2"/>
            <w:vMerge/>
          </w:tcPr>
          <w:p w:rsidR="009A16E9" w:rsidRPr="004A090B" w:rsidRDefault="009A16E9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9A16E9" w:rsidRPr="004A090B" w:rsidRDefault="009A16E9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Математика</w:t>
            </w:r>
            <w:r>
              <w:rPr>
                <w:rFonts w:ascii="Times New Roman" w:hAnsi="Times New Roman"/>
              </w:rPr>
              <w:t xml:space="preserve"> (геометрия)</w:t>
            </w:r>
          </w:p>
        </w:tc>
        <w:tc>
          <w:tcPr>
            <w:tcW w:w="708" w:type="dxa"/>
          </w:tcPr>
          <w:p w:rsidR="009A16E9" w:rsidRPr="004A090B" w:rsidRDefault="009A16E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</w:tcPr>
          <w:p w:rsidR="009A16E9" w:rsidRPr="00251C50" w:rsidRDefault="009A16E9" w:rsidP="00E01274">
            <w:pPr>
              <w:spacing w:after="0" w:line="240" w:lineRule="atLeast"/>
              <w:jc w:val="center"/>
            </w:pPr>
            <w:r w:rsidRPr="00251C50">
              <w:t>2</w:t>
            </w:r>
          </w:p>
        </w:tc>
        <w:tc>
          <w:tcPr>
            <w:tcW w:w="851" w:type="dxa"/>
          </w:tcPr>
          <w:p w:rsidR="009A16E9" w:rsidRDefault="009A16E9" w:rsidP="00E01274">
            <w:pPr>
              <w:spacing w:after="0" w:line="240" w:lineRule="atLeast"/>
              <w:jc w:val="center"/>
            </w:pPr>
            <w:r w:rsidRPr="00251C50">
              <w:t>68</w:t>
            </w:r>
          </w:p>
        </w:tc>
        <w:tc>
          <w:tcPr>
            <w:tcW w:w="708" w:type="dxa"/>
          </w:tcPr>
          <w:p w:rsidR="009A16E9" w:rsidRPr="004A090B" w:rsidRDefault="009A16E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</w:tcPr>
          <w:p w:rsidR="009A16E9" w:rsidRPr="004A090B" w:rsidRDefault="009A16E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</w:tr>
      <w:tr w:rsidR="009A16E9" w:rsidRPr="004A090B" w:rsidTr="00E01274">
        <w:trPr>
          <w:trHeight w:val="278"/>
        </w:trPr>
        <w:tc>
          <w:tcPr>
            <w:tcW w:w="992" w:type="dxa"/>
            <w:vMerge/>
          </w:tcPr>
          <w:p w:rsidR="009A16E9" w:rsidRPr="004A090B" w:rsidRDefault="009A16E9" w:rsidP="00E01274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gridSpan w:val="2"/>
            <w:vMerge/>
          </w:tcPr>
          <w:p w:rsidR="009A16E9" w:rsidRPr="004A090B" w:rsidRDefault="009A16E9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9A16E9" w:rsidRPr="004A090B" w:rsidRDefault="009A16E9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Информатика и ИКТ</w:t>
            </w:r>
          </w:p>
        </w:tc>
        <w:tc>
          <w:tcPr>
            <w:tcW w:w="708" w:type="dxa"/>
          </w:tcPr>
          <w:p w:rsidR="009A16E9" w:rsidRPr="004A090B" w:rsidRDefault="009A16E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</w:tcPr>
          <w:p w:rsidR="009A16E9" w:rsidRPr="004A090B" w:rsidRDefault="009A16E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</w:tcPr>
          <w:p w:rsidR="009A16E9" w:rsidRPr="004A090B" w:rsidRDefault="009A16E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</w:tcPr>
          <w:p w:rsidR="009A16E9" w:rsidRPr="004A090B" w:rsidRDefault="009A16E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9A16E9" w:rsidRPr="004A090B" w:rsidRDefault="009A16E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34</w:t>
            </w:r>
          </w:p>
        </w:tc>
      </w:tr>
      <w:tr w:rsidR="009A16E9" w:rsidRPr="004A090B" w:rsidTr="00E01274">
        <w:tc>
          <w:tcPr>
            <w:tcW w:w="992" w:type="dxa"/>
            <w:vMerge/>
          </w:tcPr>
          <w:p w:rsidR="009A16E9" w:rsidRPr="004A090B" w:rsidRDefault="009A16E9" w:rsidP="00E01274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gridSpan w:val="2"/>
          </w:tcPr>
          <w:p w:rsidR="009A16E9" w:rsidRPr="004A090B" w:rsidRDefault="009A16E9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Общественные науки</w:t>
            </w:r>
          </w:p>
        </w:tc>
        <w:tc>
          <w:tcPr>
            <w:tcW w:w="3828" w:type="dxa"/>
          </w:tcPr>
          <w:p w:rsidR="009A16E9" w:rsidRPr="004A090B" w:rsidRDefault="00E95BED" w:rsidP="00E01274">
            <w:pPr>
              <w:spacing w:after="0" w:line="240" w:lineRule="atLeast"/>
              <w:rPr>
                <w:rFonts w:ascii="Times New Roman" w:hAnsi="Times New Roman"/>
              </w:rPr>
            </w:pPr>
            <w:proofErr w:type="gramStart"/>
            <w:r w:rsidRPr="00E95BED">
              <w:rPr>
                <w:rFonts w:ascii="Times New Roman" w:hAnsi="Times New Roman"/>
              </w:rPr>
              <w:t>История (История России.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 w:rsidRPr="00E95BED">
              <w:rPr>
                <w:rFonts w:ascii="Times New Roman" w:hAnsi="Times New Roman"/>
              </w:rPr>
              <w:t>Всеобщая история)</w:t>
            </w:r>
            <w:proofErr w:type="gramEnd"/>
          </w:p>
        </w:tc>
        <w:tc>
          <w:tcPr>
            <w:tcW w:w="708" w:type="dxa"/>
          </w:tcPr>
          <w:p w:rsidR="009A16E9" w:rsidRPr="004A090B" w:rsidRDefault="009A16E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</w:tcPr>
          <w:p w:rsidR="009A16E9" w:rsidRPr="004A090B" w:rsidRDefault="009A16E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</w:tcPr>
          <w:p w:rsidR="009A16E9" w:rsidRPr="004A090B" w:rsidRDefault="009A16E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68</w:t>
            </w:r>
          </w:p>
        </w:tc>
        <w:tc>
          <w:tcPr>
            <w:tcW w:w="708" w:type="dxa"/>
          </w:tcPr>
          <w:p w:rsidR="009A16E9" w:rsidRPr="004A090B" w:rsidRDefault="009A16E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</w:tcPr>
          <w:p w:rsidR="009A16E9" w:rsidRPr="004A090B" w:rsidRDefault="009A16E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</w:tr>
      <w:tr w:rsidR="009A16E9" w:rsidRPr="004A090B" w:rsidTr="00E01274">
        <w:tc>
          <w:tcPr>
            <w:tcW w:w="992" w:type="dxa"/>
            <w:vMerge/>
          </w:tcPr>
          <w:p w:rsidR="009A16E9" w:rsidRPr="004A090B" w:rsidRDefault="009A16E9" w:rsidP="00E01274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gridSpan w:val="2"/>
            <w:vMerge w:val="restart"/>
          </w:tcPr>
          <w:p w:rsidR="009A16E9" w:rsidRPr="004A090B" w:rsidRDefault="009A16E9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Естественные науки</w:t>
            </w:r>
          </w:p>
        </w:tc>
        <w:tc>
          <w:tcPr>
            <w:tcW w:w="3828" w:type="dxa"/>
          </w:tcPr>
          <w:p w:rsidR="009A16E9" w:rsidRPr="004A090B" w:rsidRDefault="009A16E9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Химия</w:t>
            </w:r>
          </w:p>
        </w:tc>
        <w:tc>
          <w:tcPr>
            <w:tcW w:w="708" w:type="dxa"/>
          </w:tcPr>
          <w:p w:rsidR="009A16E9" w:rsidRPr="004A090B" w:rsidRDefault="009A16E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</w:tcPr>
          <w:p w:rsidR="009A16E9" w:rsidRPr="004A090B" w:rsidRDefault="009A16E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</w:tcPr>
          <w:p w:rsidR="009A16E9" w:rsidRPr="004A090B" w:rsidRDefault="009A16E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34</w:t>
            </w:r>
          </w:p>
        </w:tc>
        <w:tc>
          <w:tcPr>
            <w:tcW w:w="708" w:type="dxa"/>
          </w:tcPr>
          <w:p w:rsidR="009A16E9" w:rsidRPr="004A090B" w:rsidRDefault="009A16E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9A16E9" w:rsidRPr="004A090B" w:rsidRDefault="009A16E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34</w:t>
            </w:r>
          </w:p>
        </w:tc>
      </w:tr>
      <w:tr w:rsidR="009A16E9" w:rsidRPr="004A090B" w:rsidTr="00E01274">
        <w:tc>
          <w:tcPr>
            <w:tcW w:w="992" w:type="dxa"/>
            <w:vMerge/>
          </w:tcPr>
          <w:p w:rsidR="009A16E9" w:rsidRPr="004A090B" w:rsidRDefault="009A16E9" w:rsidP="00E01274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gridSpan w:val="2"/>
            <w:vMerge/>
          </w:tcPr>
          <w:p w:rsidR="009A16E9" w:rsidRPr="004A090B" w:rsidRDefault="009A16E9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9A16E9" w:rsidRPr="004A090B" w:rsidRDefault="009A16E9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Физика</w:t>
            </w:r>
          </w:p>
        </w:tc>
        <w:tc>
          <w:tcPr>
            <w:tcW w:w="708" w:type="dxa"/>
          </w:tcPr>
          <w:p w:rsidR="009A16E9" w:rsidRPr="004A090B" w:rsidRDefault="009A16E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</w:tcPr>
          <w:p w:rsidR="009A16E9" w:rsidRPr="004A090B" w:rsidRDefault="009A16E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</w:tcPr>
          <w:p w:rsidR="009A16E9" w:rsidRPr="004A090B" w:rsidRDefault="009A16E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</w:tcPr>
          <w:p w:rsidR="009A16E9" w:rsidRPr="004A090B" w:rsidRDefault="009A16E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</w:tcPr>
          <w:p w:rsidR="009A16E9" w:rsidRPr="004A090B" w:rsidRDefault="009A16E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</w:tr>
      <w:tr w:rsidR="009A16E9" w:rsidRPr="004A090B" w:rsidTr="00E01274">
        <w:tc>
          <w:tcPr>
            <w:tcW w:w="992" w:type="dxa"/>
            <w:vMerge/>
          </w:tcPr>
          <w:p w:rsidR="009A16E9" w:rsidRPr="004A090B" w:rsidRDefault="009A16E9" w:rsidP="00E01274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gridSpan w:val="2"/>
            <w:vMerge/>
          </w:tcPr>
          <w:p w:rsidR="009A16E9" w:rsidRPr="004A090B" w:rsidRDefault="009A16E9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9A16E9" w:rsidRPr="004A090B" w:rsidRDefault="009A16E9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Астрономия</w:t>
            </w:r>
          </w:p>
        </w:tc>
        <w:tc>
          <w:tcPr>
            <w:tcW w:w="708" w:type="dxa"/>
          </w:tcPr>
          <w:p w:rsidR="009A16E9" w:rsidRPr="004A090B" w:rsidRDefault="009A16E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</w:tcPr>
          <w:p w:rsidR="009A16E9" w:rsidRPr="004A090B" w:rsidRDefault="009A16E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</w:tcPr>
          <w:p w:rsidR="009A16E9" w:rsidRPr="004A090B" w:rsidRDefault="009A16E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</w:tcPr>
          <w:p w:rsidR="009A16E9" w:rsidRPr="004A090B" w:rsidRDefault="009A16E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</w:tcPr>
          <w:p w:rsidR="009A16E9" w:rsidRPr="004A090B" w:rsidRDefault="009A16E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-</w:t>
            </w:r>
          </w:p>
        </w:tc>
      </w:tr>
      <w:tr w:rsidR="009A16E9" w:rsidRPr="004A090B" w:rsidTr="00E01274">
        <w:tc>
          <w:tcPr>
            <w:tcW w:w="992" w:type="dxa"/>
            <w:vMerge/>
          </w:tcPr>
          <w:p w:rsidR="009A16E9" w:rsidRPr="004A090B" w:rsidRDefault="009A16E9" w:rsidP="00E01274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gridSpan w:val="2"/>
            <w:vMerge w:val="restart"/>
          </w:tcPr>
          <w:p w:rsidR="009A16E9" w:rsidRPr="004A090B" w:rsidRDefault="009A16E9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Физическая культура, экология, ОБЖ</w:t>
            </w:r>
          </w:p>
        </w:tc>
        <w:tc>
          <w:tcPr>
            <w:tcW w:w="3828" w:type="dxa"/>
          </w:tcPr>
          <w:p w:rsidR="009A16E9" w:rsidRPr="004A090B" w:rsidRDefault="009A16E9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Физическая культура</w:t>
            </w:r>
          </w:p>
        </w:tc>
        <w:tc>
          <w:tcPr>
            <w:tcW w:w="708" w:type="dxa"/>
          </w:tcPr>
          <w:p w:rsidR="009A16E9" w:rsidRPr="004A090B" w:rsidRDefault="009A16E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</w:tcPr>
          <w:p w:rsidR="009A16E9" w:rsidRPr="004A090B" w:rsidRDefault="009A16E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</w:tcPr>
          <w:p w:rsidR="009A16E9" w:rsidRPr="004A090B" w:rsidRDefault="009A16E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68</w:t>
            </w:r>
          </w:p>
        </w:tc>
        <w:tc>
          <w:tcPr>
            <w:tcW w:w="708" w:type="dxa"/>
          </w:tcPr>
          <w:p w:rsidR="009A16E9" w:rsidRPr="004A090B" w:rsidRDefault="009A16E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</w:tcPr>
          <w:p w:rsidR="009A16E9" w:rsidRPr="004A090B" w:rsidRDefault="009A16E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</w:tr>
      <w:tr w:rsidR="009A16E9" w:rsidRPr="004A090B" w:rsidTr="00E01274">
        <w:tc>
          <w:tcPr>
            <w:tcW w:w="992" w:type="dxa"/>
            <w:vMerge/>
          </w:tcPr>
          <w:p w:rsidR="009A16E9" w:rsidRPr="004A090B" w:rsidRDefault="009A16E9" w:rsidP="00E01274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gridSpan w:val="2"/>
            <w:vMerge/>
          </w:tcPr>
          <w:p w:rsidR="009A16E9" w:rsidRPr="004A090B" w:rsidRDefault="009A16E9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9A16E9" w:rsidRPr="004A090B" w:rsidRDefault="009A16E9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ОБЖ</w:t>
            </w:r>
          </w:p>
        </w:tc>
        <w:tc>
          <w:tcPr>
            <w:tcW w:w="708" w:type="dxa"/>
          </w:tcPr>
          <w:p w:rsidR="009A16E9" w:rsidRPr="004A090B" w:rsidRDefault="009A16E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</w:tcPr>
          <w:p w:rsidR="009A16E9" w:rsidRPr="004A090B" w:rsidRDefault="009A16E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</w:tcPr>
          <w:p w:rsidR="009A16E9" w:rsidRPr="004A090B" w:rsidRDefault="009A16E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34</w:t>
            </w:r>
          </w:p>
        </w:tc>
        <w:tc>
          <w:tcPr>
            <w:tcW w:w="708" w:type="dxa"/>
          </w:tcPr>
          <w:p w:rsidR="009A16E9" w:rsidRPr="004A090B" w:rsidRDefault="009A16E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9A16E9" w:rsidRPr="004A090B" w:rsidRDefault="009A16E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34</w:t>
            </w:r>
          </w:p>
        </w:tc>
      </w:tr>
      <w:tr w:rsidR="009A16E9" w:rsidRPr="004A090B" w:rsidTr="009A16E9">
        <w:tc>
          <w:tcPr>
            <w:tcW w:w="992" w:type="dxa"/>
            <w:vMerge/>
            <w:shd w:val="clear" w:color="auto" w:fill="F2F2F2"/>
          </w:tcPr>
          <w:p w:rsidR="009A16E9" w:rsidRPr="004A090B" w:rsidRDefault="009A16E9" w:rsidP="00E01274">
            <w:pPr>
              <w:spacing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gridSpan w:val="2"/>
            <w:shd w:val="clear" w:color="auto" w:fill="F2F2F2"/>
          </w:tcPr>
          <w:p w:rsidR="009A16E9" w:rsidRPr="004A090B" w:rsidRDefault="009A16E9" w:rsidP="009A16E9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</w:t>
            </w:r>
            <w:r w:rsidRPr="004A090B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3828" w:type="dxa"/>
            <w:shd w:val="clear" w:color="auto" w:fill="F2F2F2"/>
          </w:tcPr>
          <w:p w:rsidR="009A16E9" w:rsidRPr="004A090B" w:rsidRDefault="009A16E9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8" w:type="dxa"/>
            <w:shd w:val="clear" w:color="auto" w:fill="F2F2F2"/>
          </w:tcPr>
          <w:p w:rsidR="009A16E9" w:rsidRPr="004A090B" w:rsidRDefault="009A16E9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  <w:shd w:val="clear" w:color="auto" w:fill="F2F2F2"/>
          </w:tcPr>
          <w:p w:rsidR="009A16E9" w:rsidRPr="004A090B" w:rsidRDefault="009A16E9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4A090B">
              <w:rPr>
                <w:rFonts w:ascii="Times New Roman" w:hAnsi="Times New Roman"/>
                <w:b/>
              </w:rPr>
              <w:t>1</w:t>
            </w: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851" w:type="dxa"/>
            <w:shd w:val="clear" w:color="auto" w:fill="F2F2F2"/>
          </w:tcPr>
          <w:p w:rsidR="009A16E9" w:rsidRPr="004A090B" w:rsidRDefault="009A16E9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4A090B">
              <w:rPr>
                <w:rFonts w:ascii="Times New Roman" w:hAnsi="Times New Roman"/>
                <w:b/>
              </w:rPr>
              <w:t>4</w:t>
            </w:r>
            <w:r>
              <w:rPr>
                <w:rFonts w:ascii="Times New Roman" w:hAnsi="Times New Roman"/>
                <w:b/>
              </w:rPr>
              <w:t>76</w:t>
            </w:r>
          </w:p>
        </w:tc>
        <w:tc>
          <w:tcPr>
            <w:tcW w:w="708" w:type="dxa"/>
            <w:shd w:val="clear" w:color="auto" w:fill="F2F2F2"/>
          </w:tcPr>
          <w:p w:rsidR="009A16E9" w:rsidRPr="004A090B" w:rsidRDefault="009A16E9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</w:t>
            </w:r>
          </w:p>
        </w:tc>
        <w:tc>
          <w:tcPr>
            <w:tcW w:w="709" w:type="dxa"/>
            <w:shd w:val="clear" w:color="auto" w:fill="F2F2F2"/>
          </w:tcPr>
          <w:p w:rsidR="009A16E9" w:rsidRPr="004A090B" w:rsidRDefault="009A16E9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4A090B">
              <w:rPr>
                <w:rFonts w:ascii="Times New Roman" w:hAnsi="Times New Roman"/>
                <w:b/>
              </w:rPr>
              <w:t>6</w:t>
            </w:r>
            <w:r>
              <w:rPr>
                <w:rFonts w:ascii="Times New Roman" w:hAnsi="Times New Roman"/>
                <w:b/>
              </w:rPr>
              <w:t>80</w:t>
            </w:r>
          </w:p>
        </w:tc>
      </w:tr>
      <w:tr w:rsidR="009A16E9" w:rsidRPr="004A090B" w:rsidTr="009A16E9">
        <w:trPr>
          <w:trHeight w:val="513"/>
        </w:trPr>
        <w:tc>
          <w:tcPr>
            <w:tcW w:w="992" w:type="dxa"/>
            <w:vMerge/>
          </w:tcPr>
          <w:p w:rsidR="009A16E9" w:rsidRPr="00C611E9" w:rsidRDefault="009A16E9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extDirection w:val="btLr"/>
          </w:tcPr>
          <w:p w:rsidR="009A16E9" w:rsidRPr="00C611E9" w:rsidRDefault="009A16E9" w:rsidP="009A16E9">
            <w:pPr>
              <w:spacing w:after="0" w:line="240" w:lineRule="atLeast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Профильные предметы</w:t>
            </w:r>
          </w:p>
        </w:tc>
        <w:tc>
          <w:tcPr>
            <w:tcW w:w="1701" w:type="dxa"/>
          </w:tcPr>
          <w:p w:rsidR="009A16E9" w:rsidRPr="004A090B" w:rsidRDefault="009A16E9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Русский язык и литература</w:t>
            </w:r>
          </w:p>
        </w:tc>
        <w:tc>
          <w:tcPr>
            <w:tcW w:w="3828" w:type="dxa"/>
          </w:tcPr>
          <w:p w:rsidR="009A16E9" w:rsidRPr="004A090B" w:rsidRDefault="009A16E9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708" w:type="dxa"/>
          </w:tcPr>
          <w:p w:rsidR="009A16E9" w:rsidRPr="004A090B" w:rsidRDefault="009A16E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У</w:t>
            </w:r>
          </w:p>
        </w:tc>
        <w:tc>
          <w:tcPr>
            <w:tcW w:w="709" w:type="dxa"/>
          </w:tcPr>
          <w:p w:rsidR="009A16E9" w:rsidRPr="004A090B" w:rsidRDefault="009A16E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</w:tcPr>
          <w:p w:rsidR="009A16E9" w:rsidRPr="004A090B" w:rsidRDefault="009A16E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</w:tcPr>
          <w:p w:rsidR="009A16E9" w:rsidRPr="004A090B" w:rsidRDefault="009A16E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</w:tcPr>
          <w:p w:rsidR="009A16E9" w:rsidRPr="004A090B" w:rsidRDefault="009A16E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</w:tr>
      <w:tr w:rsidR="009A16E9" w:rsidRPr="004A090B" w:rsidTr="009A16E9">
        <w:trPr>
          <w:trHeight w:val="323"/>
        </w:trPr>
        <w:tc>
          <w:tcPr>
            <w:tcW w:w="992" w:type="dxa"/>
            <w:vMerge/>
          </w:tcPr>
          <w:p w:rsidR="009A16E9" w:rsidRPr="004A090B" w:rsidRDefault="009A16E9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9A16E9" w:rsidRPr="004A090B" w:rsidRDefault="009A16E9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 w:val="restart"/>
          </w:tcPr>
          <w:p w:rsidR="009A16E9" w:rsidRPr="004A090B" w:rsidRDefault="009A16E9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Математика и информатика</w:t>
            </w:r>
          </w:p>
        </w:tc>
        <w:tc>
          <w:tcPr>
            <w:tcW w:w="3828" w:type="dxa"/>
          </w:tcPr>
          <w:p w:rsidR="009A16E9" w:rsidRPr="004A090B" w:rsidRDefault="009A16E9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 xml:space="preserve">Математика   </w:t>
            </w:r>
            <w:r>
              <w:rPr>
                <w:rFonts w:ascii="Times New Roman" w:hAnsi="Times New Roman"/>
              </w:rPr>
              <w:t>(алгебра и начала математического  анализа)</w:t>
            </w:r>
          </w:p>
        </w:tc>
        <w:tc>
          <w:tcPr>
            <w:tcW w:w="708" w:type="dxa"/>
          </w:tcPr>
          <w:p w:rsidR="009A16E9" w:rsidRPr="004A090B" w:rsidRDefault="009A16E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У</w:t>
            </w:r>
          </w:p>
        </w:tc>
        <w:tc>
          <w:tcPr>
            <w:tcW w:w="709" w:type="dxa"/>
          </w:tcPr>
          <w:p w:rsidR="009A16E9" w:rsidRPr="004A090B" w:rsidRDefault="009A16E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51" w:type="dxa"/>
          </w:tcPr>
          <w:p w:rsidR="009A16E9" w:rsidRPr="004A090B" w:rsidRDefault="009A16E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</w:t>
            </w:r>
          </w:p>
        </w:tc>
        <w:tc>
          <w:tcPr>
            <w:tcW w:w="708" w:type="dxa"/>
          </w:tcPr>
          <w:p w:rsidR="009A16E9" w:rsidRPr="004A090B" w:rsidRDefault="009A16E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</w:tcPr>
          <w:p w:rsidR="009A16E9" w:rsidRPr="004A090B" w:rsidRDefault="009A16E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-</w:t>
            </w:r>
          </w:p>
        </w:tc>
      </w:tr>
      <w:tr w:rsidR="009A16E9" w:rsidRPr="004A090B" w:rsidTr="009A16E9">
        <w:trPr>
          <w:trHeight w:val="277"/>
        </w:trPr>
        <w:tc>
          <w:tcPr>
            <w:tcW w:w="992" w:type="dxa"/>
            <w:vMerge/>
          </w:tcPr>
          <w:p w:rsidR="009A16E9" w:rsidRPr="004A090B" w:rsidRDefault="009A16E9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9A16E9" w:rsidRPr="004A090B" w:rsidRDefault="009A16E9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</w:tcPr>
          <w:p w:rsidR="009A16E9" w:rsidRPr="004A090B" w:rsidRDefault="009A16E9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9A16E9" w:rsidRPr="004A090B" w:rsidRDefault="009A16E9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Информатика и ИКТ</w:t>
            </w:r>
          </w:p>
        </w:tc>
        <w:tc>
          <w:tcPr>
            <w:tcW w:w="708" w:type="dxa"/>
          </w:tcPr>
          <w:p w:rsidR="009A16E9" w:rsidRPr="004A090B" w:rsidRDefault="009A16E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У</w:t>
            </w:r>
          </w:p>
        </w:tc>
        <w:tc>
          <w:tcPr>
            <w:tcW w:w="709" w:type="dxa"/>
          </w:tcPr>
          <w:p w:rsidR="009A16E9" w:rsidRPr="004A090B" w:rsidRDefault="009A16E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</w:tcPr>
          <w:p w:rsidR="009A16E9" w:rsidRPr="004A090B" w:rsidRDefault="009A16E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68</w:t>
            </w:r>
          </w:p>
        </w:tc>
        <w:tc>
          <w:tcPr>
            <w:tcW w:w="708" w:type="dxa"/>
          </w:tcPr>
          <w:p w:rsidR="009A16E9" w:rsidRPr="004A090B" w:rsidRDefault="009A16E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</w:tcPr>
          <w:p w:rsidR="009A16E9" w:rsidRPr="004A090B" w:rsidRDefault="009A16E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-</w:t>
            </w:r>
          </w:p>
        </w:tc>
      </w:tr>
      <w:tr w:rsidR="009A16E9" w:rsidRPr="004A090B" w:rsidTr="009A16E9">
        <w:tc>
          <w:tcPr>
            <w:tcW w:w="992" w:type="dxa"/>
            <w:vMerge/>
          </w:tcPr>
          <w:p w:rsidR="009A16E9" w:rsidRPr="004A090B" w:rsidRDefault="009A16E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9A16E9" w:rsidRPr="004A090B" w:rsidRDefault="009A16E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9A16E9" w:rsidRPr="004A090B" w:rsidRDefault="009A16E9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Естественные науки</w:t>
            </w:r>
          </w:p>
        </w:tc>
        <w:tc>
          <w:tcPr>
            <w:tcW w:w="3828" w:type="dxa"/>
          </w:tcPr>
          <w:p w:rsidR="009A16E9" w:rsidRPr="004A090B" w:rsidRDefault="009A16E9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Физика</w:t>
            </w:r>
          </w:p>
        </w:tc>
        <w:tc>
          <w:tcPr>
            <w:tcW w:w="708" w:type="dxa"/>
          </w:tcPr>
          <w:p w:rsidR="009A16E9" w:rsidRPr="004A090B" w:rsidRDefault="009A16E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У</w:t>
            </w:r>
          </w:p>
        </w:tc>
        <w:tc>
          <w:tcPr>
            <w:tcW w:w="709" w:type="dxa"/>
          </w:tcPr>
          <w:p w:rsidR="009A16E9" w:rsidRPr="004A090B" w:rsidRDefault="009A16E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</w:tcPr>
          <w:p w:rsidR="009A16E9" w:rsidRPr="004A090B" w:rsidRDefault="009A16E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68</w:t>
            </w:r>
          </w:p>
        </w:tc>
        <w:tc>
          <w:tcPr>
            <w:tcW w:w="708" w:type="dxa"/>
          </w:tcPr>
          <w:p w:rsidR="009A16E9" w:rsidRPr="004A090B" w:rsidRDefault="009A16E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</w:tcPr>
          <w:p w:rsidR="009A16E9" w:rsidRPr="004A090B" w:rsidRDefault="009A16E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-</w:t>
            </w:r>
          </w:p>
        </w:tc>
      </w:tr>
      <w:tr w:rsidR="00E01274" w:rsidRPr="004A090B" w:rsidTr="00E01274">
        <w:tc>
          <w:tcPr>
            <w:tcW w:w="3544" w:type="dxa"/>
            <w:gridSpan w:val="3"/>
            <w:shd w:val="clear" w:color="auto" w:fill="F2F2F2"/>
          </w:tcPr>
          <w:p w:rsidR="00E01274" w:rsidRPr="004A090B" w:rsidRDefault="00E01274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4A090B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3828" w:type="dxa"/>
            <w:shd w:val="clear" w:color="auto" w:fill="F2F2F2"/>
          </w:tcPr>
          <w:p w:rsidR="00E01274" w:rsidRPr="004A090B" w:rsidRDefault="00E01274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8" w:type="dxa"/>
            <w:shd w:val="clear" w:color="auto" w:fill="F2F2F2"/>
          </w:tcPr>
          <w:p w:rsidR="00E01274" w:rsidRPr="004A090B" w:rsidRDefault="00E01274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  <w:shd w:val="clear" w:color="auto" w:fill="F2F2F2"/>
          </w:tcPr>
          <w:p w:rsidR="00E01274" w:rsidRPr="004A090B" w:rsidRDefault="00E01274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851" w:type="dxa"/>
            <w:shd w:val="clear" w:color="auto" w:fill="F2F2F2"/>
          </w:tcPr>
          <w:p w:rsidR="00E01274" w:rsidRPr="004A090B" w:rsidRDefault="00E01274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306</w:t>
            </w:r>
          </w:p>
        </w:tc>
        <w:tc>
          <w:tcPr>
            <w:tcW w:w="708" w:type="dxa"/>
            <w:shd w:val="clear" w:color="auto" w:fill="F2F2F2"/>
          </w:tcPr>
          <w:p w:rsidR="00E01274" w:rsidRPr="004A090B" w:rsidRDefault="00E01274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4A090B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709" w:type="dxa"/>
            <w:shd w:val="clear" w:color="auto" w:fill="F2F2F2"/>
          </w:tcPr>
          <w:p w:rsidR="00E01274" w:rsidRPr="004A090B" w:rsidRDefault="00E01274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4A090B">
              <w:rPr>
                <w:rFonts w:ascii="Times New Roman" w:hAnsi="Times New Roman"/>
                <w:b/>
              </w:rPr>
              <w:t>102</w:t>
            </w:r>
          </w:p>
        </w:tc>
      </w:tr>
      <w:tr w:rsidR="00E01274" w:rsidRPr="004A090B" w:rsidTr="00E01274">
        <w:tc>
          <w:tcPr>
            <w:tcW w:w="992" w:type="dxa"/>
            <w:vMerge w:val="restart"/>
            <w:textDirection w:val="btLr"/>
          </w:tcPr>
          <w:p w:rsidR="00E01274" w:rsidRPr="004A090B" w:rsidRDefault="00E01274" w:rsidP="00E01274">
            <w:pPr>
              <w:spacing w:after="0" w:line="240" w:lineRule="atLeast"/>
              <w:ind w:left="113" w:right="113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  <w:b/>
              </w:rPr>
              <w:t>Часть, формируемая участниками образовательных отношений</w:t>
            </w:r>
          </w:p>
        </w:tc>
        <w:tc>
          <w:tcPr>
            <w:tcW w:w="2552" w:type="dxa"/>
            <w:gridSpan w:val="2"/>
          </w:tcPr>
          <w:p w:rsidR="00E01274" w:rsidRPr="004A090B" w:rsidRDefault="00E01274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Русский язык и литература</w:t>
            </w:r>
          </w:p>
        </w:tc>
        <w:tc>
          <w:tcPr>
            <w:tcW w:w="3828" w:type="dxa"/>
          </w:tcPr>
          <w:p w:rsidR="00E01274" w:rsidRPr="004A090B" w:rsidRDefault="00E01274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Литература</w:t>
            </w:r>
          </w:p>
        </w:tc>
        <w:tc>
          <w:tcPr>
            <w:tcW w:w="708" w:type="dxa"/>
          </w:tcPr>
          <w:p w:rsidR="00E01274" w:rsidRPr="004A090B" w:rsidRDefault="00E01274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</w:tcPr>
          <w:p w:rsidR="00E01274" w:rsidRPr="004A090B" w:rsidRDefault="00E01274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</w:tcPr>
          <w:p w:rsidR="00E01274" w:rsidRPr="004A090B" w:rsidRDefault="00E01274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34</w:t>
            </w:r>
          </w:p>
        </w:tc>
        <w:tc>
          <w:tcPr>
            <w:tcW w:w="708" w:type="dxa"/>
          </w:tcPr>
          <w:p w:rsidR="00E01274" w:rsidRPr="004A090B" w:rsidRDefault="00E01274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</w:tcPr>
          <w:p w:rsidR="00E01274" w:rsidRPr="004A090B" w:rsidRDefault="00E01274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-</w:t>
            </w:r>
          </w:p>
        </w:tc>
      </w:tr>
      <w:tr w:rsidR="00E01274" w:rsidRPr="004A090B" w:rsidTr="00E01274">
        <w:trPr>
          <w:trHeight w:val="275"/>
        </w:trPr>
        <w:tc>
          <w:tcPr>
            <w:tcW w:w="992" w:type="dxa"/>
            <w:vMerge/>
          </w:tcPr>
          <w:p w:rsidR="00E01274" w:rsidRPr="004A090B" w:rsidRDefault="00E01274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gridSpan w:val="2"/>
          </w:tcPr>
          <w:p w:rsidR="00E01274" w:rsidRPr="004A090B" w:rsidRDefault="00E01274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Математика и информатика</w:t>
            </w:r>
          </w:p>
        </w:tc>
        <w:tc>
          <w:tcPr>
            <w:tcW w:w="3828" w:type="dxa"/>
          </w:tcPr>
          <w:p w:rsidR="00E01274" w:rsidRPr="004A090B" w:rsidRDefault="00E01274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Информатика и ИКТ</w:t>
            </w:r>
          </w:p>
        </w:tc>
        <w:tc>
          <w:tcPr>
            <w:tcW w:w="708" w:type="dxa"/>
          </w:tcPr>
          <w:p w:rsidR="00E01274" w:rsidRPr="004A090B" w:rsidRDefault="00E01274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У</w:t>
            </w:r>
          </w:p>
        </w:tc>
        <w:tc>
          <w:tcPr>
            <w:tcW w:w="709" w:type="dxa"/>
          </w:tcPr>
          <w:p w:rsidR="00E01274" w:rsidRPr="004A090B" w:rsidRDefault="00E01274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</w:tcPr>
          <w:p w:rsidR="00E01274" w:rsidRPr="004A090B" w:rsidRDefault="00E01274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68</w:t>
            </w:r>
          </w:p>
        </w:tc>
        <w:tc>
          <w:tcPr>
            <w:tcW w:w="708" w:type="dxa"/>
          </w:tcPr>
          <w:p w:rsidR="00E01274" w:rsidRPr="004A090B" w:rsidRDefault="00E01274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</w:tcPr>
          <w:p w:rsidR="00E01274" w:rsidRPr="004A090B" w:rsidRDefault="00E01274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-</w:t>
            </w:r>
          </w:p>
        </w:tc>
      </w:tr>
      <w:tr w:rsidR="00E01274" w:rsidRPr="004A090B" w:rsidTr="00E01274">
        <w:tc>
          <w:tcPr>
            <w:tcW w:w="992" w:type="dxa"/>
            <w:vMerge/>
          </w:tcPr>
          <w:p w:rsidR="00E01274" w:rsidRPr="004A090B" w:rsidRDefault="00E01274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gridSpan w:val="2"/>
          </w:tcPr>
          <w:p w:rsidR="00E01274" w:rsidRPr="004A090B" w:rsidRDefault="00E01274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Общественные науки</w:t>
            </w:r>
          </w:p>
        </w:tc>
        <w:tc>
          <w:tcPr>
            <w:tcW w:w="3828" w:type="dxa"/>
          </w:tcPr>
          <w:p w:rsidR="00E01274" w:rsidRPr="004A090B" w:rsidRDefault="00E01274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Обществознание</w:t>
            </w:r>
          </w:p>
        </w:tc>
        <w:tc>
          <w:tcPr>
            <w:tcW w:w="708" w:type="dxa"/>
          </w:tcPr>
          <w:p w:rsidR="00E01274" w:rsidRPr="004A090B" w:rsidRDefault="00E01274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</w:tcPr>
          <w:p w:rsidR="00E01274" w:rsidRPr="004A090B" w:rsidRDefault="00E01274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</w:tcPr>
          <w:p w:rsidR="00E01274" w:rsidRPr="004A090B" w:rsidRDefault="00E01274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68</w:t>
            </w:r>
          </w:p>
        </w:tc>
        <w:tc>
          <w:tcPr>
            <w:tcW w:w="708" w:type="dxa"/>
          </w:tcPr>
          <w:p w:rsidR="00E01274" w:rsidRPr="004A090B" w:rsidRDefault="00E01274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</w:tcPr>
          <w:p w:rsidR="00E01274" w:rsidRPr="004A090B" w:rsidRDefault="00E01274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</w:tr>
      <w:tr w:rsidR="00E01274" w:rsidRPr="004A090B" w:rsidTr="00E01274">
        <w:tc>
          <w:tcPr>
            <w:tcW w:w="992" w:type="dxa"/>
            <w:vMerge/>
          </w:tcPr>
          <w:p w:rsidR="00E01274" w:rsidRPr="004A090B" w:rsidRDefault="00E01274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gridSpan w:val="2"/>
            <w:vMerge w:val="restart"/>
          </w:tcPr>
          <w:p w:rsidR="00E01274" w:rsidRPr="004A090B" w:rsidRDefault="00E01274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Естественные науки</w:t>
            </w:r>
          </w:p>
        </w:tc>
        <w:tc>
          <w:tcPr>
            <w:tcW w:w="3828" w:type="dxa"/>
          </w:tcPr>
          <w:p w:rsidR="00E01274" w:rsidRPr="004A090B" w:rsidRDefault="00E01274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Биология</w:t>
            </w:r>
          </w:p>
        </w:tc>
        <w:tc>
          <w:tcPr>
            <w:tcW w:w="708" w:type="dxa"/>
          </w:tcPr>
          <w:p w:rsidR="00E01274" w:rsidRPr="004A090B" w:rsidRDefault="00E01274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</w:tcPr>
          <w:p w:rsidR="00E01274" w:rsidRPr="004A090B" w:rsidRDefault="00C6518F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</w:tcPr>
          <w:p w:rsidR="00E01274" w:rsidRPr="004A090B" w:rsidRDefault="00181A2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708" w:type="dxa"/>
          </w:tcPr>
          <w:p w:rsidR="00E01274" w:rsidRPr="004A090B" w:rsidRDefault="00E01274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</w:tcPr>
          <w:p w:rsidR="00E01274" w:rsidRPr="004A090B" w:rsidRDefault="00E01274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</w:tr>
      <w:tr w:rsidR="00E01274" w:rsidRPr="004A090B" w:rsidTr="00E01274">
        <w:tc>
          <w:tcPr>
            <w:tcW w:w="992" w:type="dxa"/>
            <w:vMerge/>
          </w:tcPr>
          <w:p w:rsidR="00E01274" w:rsidRPr="004A090B" w:rsidRDefault="00E01274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gridSpan w:val="2"/>
            <w:vMerge/>
          </w:tcPr>
          <w:p w:rsidR="00E01274" w:rsidRPr="004A090B" w:rsidRDefault="00E01274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E01274" w:rsidRPr="004A090B" w:rsidRDefault="00E01274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Химия</w:t>
            </w:r>
          </w:p>
        </w:tc>
        <w:tc>
          <w:tcPr>
            <w:tcW w:w="708" w:type="dxa"/>
          </w:tcPr>
          <w:p w:rsidR="00E01274" w:rsidRPr="004A090B" w:rsidRDefault="00E01274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</w:tcPr>
          <w:p w:rsidR="00E01274" w:rsidRPr="004A090B" w:rsidRDefault="00C6518F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</w:tcPr>
          <w:p w:rsidR="00E01274" w:rsidRPr="004A090B" w:rsidRDefault="00181A2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</w:tcPr>
          <w:p w:rsidR="00E01274" w:rsidRPr="004A090B" w:rsidRDefault="00E01274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E01274" w:rsidRPr="004A090B" w:rsidRDefault="00E01274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34</w:t>
            </w:r>
          </w:p>
        </w:tc>
      </w:tr>
      <w:tr w:rsidR="00E01274" w:rsidRPr="004A090B" w:rsidTr="00E01274">
        <w:tc>
          <w:tcPr>
            <w:tcW w:w="992" w:type="dxa"/>
            <w:vMerge/>
          </w:tcPr>
          <w:p w:rsidR="00E01274" w:rsidRPr="004A090B" w:rsidRDefault="00E01274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gridSpan w:val="2"/>
            <w:vMerge/>
          </w:tcPr>
          <w:p w:rsidR="00E01274" w:rsidRPr="004A090B" w:rsidRDefault="00E01274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E01274" w:rsidRPr="004A090B" w:rsidRDefault="00E01274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Физика</w:t>
            </w:r>
          </w:p>
        </w:tc>
        <w:tc>
          <w:tcPr>
            <w:tcW w:w="708" w:type="dxa"/>
          </w:tcPr>
          <w:p w:rsidR="00E01274" w:rsidRPr="004A090B" w:rsidRDefault="00E01274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У</w:t>
            </w:r>
          </w:p>
        </w:tc>
        <w:tc>
          <w:tcPr>
            <w:tcW w:w="709" w:type="dxa"/>
          </w:tcPr>
          <w:p w:rsidR="00E01274" w:rsidRPr="004A090B" w:rsidRDefault="00E01274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</w:tcPr>
          <w:p w:rsidR="00E01274" w:rsidRPr="004A090B" w:rsidRDefault="00E01274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102</w:t>
            </w:r>
          </w:p>
        </w:tc>
        <w:tc>
          <w:tcPr>
            <w:tcW w:w="708" w:type="dxa"/>
          </w:tcPr>
          <w:p w:rsidR="00E01274" w:rsidRPr="004A090B" w:rsidRDefault="00E01274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</w:tcPr>
          <w:p w:rsidR="00E01274" w:rsidRPr="004A090B" w:rsidRDefault="00E01274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-</w:t>
            </w:r>
          </w:p>
        </w:tc>
      </w:tr>
      <w:tr w:rsidR="00C6518F" w:rsidRPr="004A090B" w:rsidTr="00E01274">
        <w:tc>
          <w:tcPr>
            <w:tcW w:w="992" w:type="dxa"/>
            <w:vMerge/>
          </w:tcPr>
          <w:p w:rsidR="00C6518F" w:rsidRPr="004A090B" w:rsidRDefault="00C6518F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gridSpan w:val="2"/>
          </w:tcPr>
          <w:p w:rsidR="00C6518F" w:rsidRPr="004A090B" w:rsidRDefault="00C6518F" w:rsidP="007473E5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Физическая культура, экология, ОБЖ</w:t>
            </w:r>
          </w:p>
        </w:tc>
        <w:tc>
          <w:tcPr>
            <w:tcW w:w="3828" w:type="dxa"/>
          </w:tcPr>
          <w:p w:rsidR="00C6518F" w:rsidRPr="004A090B" w:rsidRDefault="00C6518F" w:rsidP="007473E5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Физическая культура</w:t>
            </w:r>
          </w:p>
        </w:tc>
        <w:tc>
          <w:tcPr>
            <w:tcW w:w="708" w:type="dxa"/>
          </w:tcPr>
          <w:p w:rsidR="00C6518F" w:rsidRPr="004A090B" w:rsidRDefault="00C6518F" w:rsidP="007473E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</w:tcPr>
          <w:p w:rsidR="00C6518F" w:rsidRPr="004A090B" w:rsidRDefault="00C6518F" w:rsidP="007473E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</w:tcPr>
          <w:p w:rsidR="00C6518F" w:rsidRPr="004A090B" w:rsidRDefault="00C6518F" w:rsidP="007473E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708" w:type="dxa"/>
          </w:tcPr>
          <w:p w:rsidR="00C6518F" w:rsidRPr="004A090B" w:rsidRDefault="00C6518F" w:rsidP="007473E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</w:tcPr>
          <w:p w:rsidR="00C6518F" w:rsidRPr="004A090B" w:rsidRDefault="00C6518F" w:rsidP="007473E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-</w:t>
            </w:r>
          </w:p>
        </w:tc>
      </w:tr>
      <w:tr w:rsidR="00C6518F" w:rsidRPr="004A090B" w:rsidTr="00E01274">
        <w:trPr>
          <w:trHeight w:val="255"/>
        </w:trPr>
        <w:tc>
          <w:tcPr>
            <w:tcW w:w="992" w:type="dxa"/>
            <w:vMerge/>
          </w:tcPr>
          <w:p w:rsidR="00C6518F" w:rsidRPr="004A090B" w:rsidRDefault="00C6518F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gridSpan w:val="2"/>
            <w:vMerge w:val="restart"/>
          </w:tcPr>
          <w:p w:rsidR="00C6518F" w:rsidRPr="004A090B" w:rsidRDefault="00C6518F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Курсы по выбору</w:t>
            </w:r>
          </w:p>
        </w:tc>
        <w:tc>
          <w:tcPr>
            <w:tcW w:w="3828" w:type="dxa"/>
          </w:tcPr>
          <w:p w:rsidR="00C6518F" w:rsidRPr="004A090B" w:rsidRDefault="00C6518F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Решение задач с параметрами</w:t>
            </w:r>
          </w:p>
        </w:tc>
        <w:tc>
          <w:tcPr>
            <w:tcW w:w="708" w:type="dxa"/>
          </w:tcPr>
          <w:p w:rsidR="00C6518F" w:rsidRPr="004A090B" w:rsidRDefault="00C6518F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ЭК</w:t>
            </w:r>
          </w:p>
        </w:tc>
        <w:tc>
          <w:tcPr>
            <w:tcW w:w="709" w:type="dxa"/>
          </w:tcPr>
          <w:p w:rsidR="00C6518F" w:rsidRPr="004A090B" w:rsidRDefault="00C6518F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</w:tcPr>
          <w:p w:rsidR="00C6518F" w:rsidRPr="004A090B" w:rsidRDefault="00C6518F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34</w:t>
            </w:r>
          </w:p>
        </w:tc>
        <w:tc>
          <w:tcPr>
            <w:tcW w:w="708" w:type="dxa"/>
          </w:tcPr>
          <w:p w:rsidR="00C6518F" w:rsidRPr="004A090B" w:rsidRDefault="00C6518F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C6518F" w:rsidRDefault="00C6518F" w:rsidP="00E01274">
            <w:pPr>
              <w:spacing w:after="0" w:line="240" w:lineRule="atLeast"/>
              <w:jc w:val="center"/>
            </w:pPr>
            <w:r w:rsidRPr="002318CA">
              <w:rPr>
                <w:rFonts w:ascii="Times New Roman" w:hAnsi="Times New Roman"/>
              </w:rPr>
              <w:t>34</w:t>
            </w:r>
          </w:p>
        </w:tc>
      </w:tr>
      <w:tr w:rsidR="00C6518F" w:rsidRPr="004A090B" w:rsidTr="00E01274">
        <w:tc>
          <w:tcPr>
            <w:tcW w:w="992" w:type="dxa"/>
            <w:vMerge/>
          </w:tcPr>
          <w:p w:rsidR="00C6518F" w:rsidRPr="004A090B" w:rsidRDefault="00C6518F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gridSpan w:val="2"/>
            <w:vMerge/>
          </w:tcPr>
          <w:p w:rsidR="00C6518F" w:rsidRPr="004A090B" w:rsidRDefault="00C6518F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C6518F" w:rsidRPr="004A090B" w:rsidRDefault="00C6518F" w:rsidP="00E01274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Нестандартные способы решения уравнений и систем уравнений</w:t>
            </w:r>
          </w:p>
        </w:tc>
        <w:tc>
          <w:tcPr>
            <w:tcW w:w="708" w:type="dxa"/>
          </w:tcPr>
          <w:p w:rsidR="00C6518F" w:rsidRPr="004A090B" w:rsidRDefault="00C6518F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</w:t>
            </w:r>
          </w:p>
        </w:tc>
        <w:tc>
          <w:tcPr>
            <w:tcW w:w="709" w:type="dxa"/>
            <w:vAlign w:val="center"/>
          </w:tcPr>
          <w:p w:rsidR="00C6518F" w:rsidRPr="004A090B" w:rsidRDefault="00C6518F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C6518F" w:rsidRPr="004A090B" w:rsidRDefault="00C6518F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</w:tcPr>
          <w:p w:rsidR="00C6518F" w:rsidRPr="004A090B" w:rsidRDefault="00C6518F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C6518F" w:rsidRPr="004A090B" w:rsidRDefault="00C6518F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34</w:t>
            </w:r>
          </w:p>
        </w:tc>
      </w:tr>
      <w:tr w:rsidR="00C6518F" w:rsidRPr="004A090B" w:rsidTr="00E01274">
        <w:tc>
          <w:tcPr>
            <w:tcW w:w="992" w:type="dxa"/>
            <w:vMerge/>
          </w:tcPr>
          <w:p w:rsidR="00C6518F" w:rsidRPr="004A090B" w:rsidRDefault="00C6518F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gridSpan w:val="2"/>
            <w:vMerge/>
          </w:tcPr>
          <w:p w:rsidR="00C6518F" w:rsidRPr="004A090B" w:rsidRDefault="00C6518F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C6518F" w:rsidRPr="004A090B" w:rsidRDefault="00C6518F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Современная литература</w:t>
            </w:r>
          </w:p>
        </w:tc>
        <w:tc>
          <w:tcPr>
            <w:tcW w:w="708" w:type="dxa"/>
          </w:tcPr>
          <w:p w:rsidR="00C6518F" w:rsidRPr="004A090B" w:rsidRDefault="00C6518F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ЭК</w:t>
            </w:r>
          </w:p>
        </w:tc>
        <w:tc>
          <w:tcPr>
            <w:tcW w:w="709" w:type="dxa"/>
          </w:tcPr>
          <w:p w:rsidR="00C6518F" w:rsidRPr="004A090B" w:rsidRDefault="00C6518F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</w:tcPr>
          <w:p w:rsidR="00C6518F" w:rsidRPr="004A090B" w:rsidRDefault="00C6518F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34</w:t>
            </w:r>
          </w:p>
        </w:tc>
        <w:tc>
          <w:tcPr>
            <w:tcW w:w="708" w:type="dxa"/>
          </w:tcPr>
          <w:p w:rsidR="00C6518F" w:rsidRPr="004A090B" w:rsidRDefault="00C6518F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C6518F" w:rsidRDefault="00C6518F" w:rsidP="00E01274">
            <w:pPr>
              <w:spacing w:after="0" w:line="240" w:lineRule="atLeast"/>
              <w:jc w:val="center"/>
            </w:pPr>
            <w:r w:rsidRPr="002318CA">
              <w:rPr>
                <w:rFonts w:ascii="Times New Roman" w:hAnsi="Times New Roman"/>
              </w:rPr>
              <w:t>34</w:t>
            </w:r>
          </w:p>
        </w:tc>
      </w:tr>
      <w:tr w:rsidR="00C6518F" w:rsidRPr="004A090B" w:rsidTr="00E01274">
        <w:tc>
          <w:tcPr>
            <w:tcW w:w="992" w:type="dxa"/>
            <w:vMerge/>
          </w:tcPr>
          <w:p w:rsidR="00C6518F" w:rsidRPr="004A090B" w:rsidRDefault="00C6518F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gridSpan w:val="2"/>
            <w:vMerge/>
          </w:tcPr>
          <w:p w:rsidR="00C6518F" w:rsidRPr="004A090B" w:rsidRDefault="00C6518F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C6518F" w:rsidRPr="004A090B" w:rsidRDefault="00C6518F" w:rsidP="00E01274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Русский язык и культура речи</w:t>
            </w:r>
          </w:p>
        </w:tc>
        <w:tc>
          <w:tcPr>
            <w:tcW w:w="708" w:type="dxa"/>
          </w:tcPr>
          <w:p w:rsidR="00C6518F" w:rsidRDefault="00C6518F" w:rsidP="00E01274">
            <w:pPr>
              <w:spacing w:after="0" w:line="240" w:lineRule="atLeast"/>
            </w:pPr>
            <w:r w:rsidRPr="003E0737">
              <w:rPr>
                <w:rFonts w:ascii="Times New Roman" w:hAnsi="Times New Roman"/>
              </w:rPr>
              <w:t>ЭК</w:t>
            </w:r>
          </w:p>
        </w:tc>
        <w:tc>
          <w:tcPr>
            <w:tcW w:w="709" w:type="dxa"/>
          </w:tcPr>
          <w:p w:rsidR="00C6518F" w:rsidRPr="004A090B" w:rsidRDefault="00C6518F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</w:tcPr>
          <w:p w:rsidR="00C6518F" w:rsidRPr="004A090B" w:rsidRDefault="00C6518F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</w:tcPr>
          <w:p w:rsidR="00C6518F" w:rsidRPr="004A090B" w:rsidRDefault="00C6518F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C6518F" w:rsidRPr="004A090B" w:rsidRDefault="00C6518F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34</w:t>
            </w:r>
          </w:p>
        </w:tc>
      </w:tr>
      <w:tr w:rsidR="00C6518F" w:rsidRPr="004A090B" w:rsidTr="00E01274">
        <w:tc>
          <w:tcPr>
            <w:tcW w:w="992" w:type="dxa"/>
            <w:vMerge/>
          </w:tcPr>
          <w:p w:rsidR="00C6518F" w:rsidRPr="004A090B" w:rsidRDefault="00C6518F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gridSpan w:val="2"/>
            <w:vMerge/>
          </w:tcPr>
          <w:p w:rsidR="00C6518F" w:rsidRPr="004A090B" w:rsidRDefault="00C6518F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C6518F" w:rsidRPr="004A090B" w:rsidRDefault="00C6518F" w:rsidP="00E01274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Исследование информационных моделей</w:t>
            </w:r>
          </w:p>
        </w:tc>
        <w:tc>
          <w:tcPr>
            <w:tcW w:w="708" w:type="dxa"/>
          </w:tcPr>
          <w:p w:rsidR="00C6518F" w:rsidRDefault="00C6518F" w:rsidP="00E01274">
            <w:pPr>
              <w:spacing w:after="0" w:line="240" w:lineRule="atLeast"/>
            </w:pPr>
            <w:r w:rsidRPr="003E0737">
              <w:rPr>
                <w:rFonts w:ascii="Times New Roman" w:hAnsi="Times New Roman"/>
              </w:rPr>
              <w:t>ЭК</w:t>
            </w:r>
          </w:p>
        </w:tc>
        <w:tc>
          <w:tcPr>
            <w:tcW w:w="709" w:type="dxa"/>
          </w:tcPr>
          <w:p w:rsidR="00C6518F" w:rsidRPr="004A090B" w:rsidRDefault="00C6518F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</w:tcPr>
          <w:p w:rsidR="00C6518F" w:rsidRPr="004A090B" w:rsidRDefault="00C6518F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</w:tcPr>
          <w:p w:rsidR="00C6518F" w:rsidRPr="004A090B" w:rsidRDefault="00C6518F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C6518F" w:rsidRPr="004A090B" w:rsidRDefault="00C6518F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34</w:t>
            </w:r>
          </w:p>
        </w:tc>
      </w:tr>
      <w:tr w:rsidR="00C6518F" w:rsidRPr="004A090B" w:rsidTr="00E01274">
        <w:tc>
          <w:tcPr>
            <w:tcW w:w="992" w:type="dxa"/>
            <w:vMerge/>
          </w:tcPr>
          <w:p w:rsidR="00C6518F" w:rsidRPr="004A090B" w:rsidRDefault="00C6518F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gridSpan w:val="2"/>
            <w:vMerge/>
          </w:tcPr>
          <w:p w:rsidR="00C6518F" w:rsidRPr="004A090B" w:rsidRDefault="00C6518F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C6518F" w:rsidRDefault="00C6518F" w:rsidP="00E01274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Основы экономики и предпринимательства</w:t>
            </w:r>
          </w:p>
        </w:tc>
        <w:tc>
          <w:tcPr>
            <w:tcW w:w="708" w:type="dxa"/>
          </w:tcPr>
          <w:p w:rsidR="00C6518F" w:rsidRDefault="00C6518F" w:rsidP="00E01274">
            <w:pPr>
              <w:spacing w:after="0" w:line="240" w:lineRule="atLeast"/>
            </w:pPr>
            <w:r w:rsidRPr="003E0737">
              <w:rPr>
                <w:rFonts w:ascii="Times New Roman" w:hAnsi="Times New Roman"/>
              </w:rPr>
              <w:t>ЭК</w:t>
            </w:r>
          </w:p>
        </w:tc>
        <w:tc>
          <w:tcPr>
            <w:tcW w:w="709" w:type="dxa"/>
          </w:tcPr>
          <w:p w:rsidR="00C6518F" w:rsidRPr="004A090B" w:rsidRDefault="00C6518F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</w:tcPr>
          <w:p w:rsidR="00C6518F" w:rsidRPr="004A090B" w:rsidRDefault="00C6518F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</w:tcPr>
          <w:p w:rsidR="00C6518F" w:rsidRPr="004A090B" w:rsidRDefault="00C6518F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C6518F" w:rsidRPr="004A090B" w:rsidRDefault="00C6518F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34</w:t>
            </w:r>
          </w:p>
        </w:tc>
      </w:tr>
      <w:tr w:rsidR="00C6518F" w:rsidRPr="004A090B" w:rsidTr="00E01274">
        <w:tc>
          <w:tcPr>
            <w:tcW w:w="992" w:type="dxa"/>
            <w:vMerge/>
          </w:tcPr>
          <w:p w:rsidR="00C6518F" w:rsidRPr="004A090B" w:rsidRDefault="00C6518F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gridSpan w:val="2"/>
            <w:vMerge/>
          </w:tcPr>
          <w:p w:rsidR="00C6518F" w:rsidRPr="004A090B" w:rsidRDefault="00C6518F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C6518F" w:rsidRDefault="00C6518F" w:rsidP="00E01274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Биологический эксперимент</w:t>
            </w:r>
          </w:p>
        </w:tc>
        <w:tc>
          <w:tcPr>
            <w:tcW w:w="708" w:type="dxa"/>
          </w:tcPr>
          <w:p w:rsidR="00C6518F" w:rsidRDefault="00C6518F" w:rsidP="00E01274">
            <w:pPr>
              <w:spacing w:after="0" w:line="240" w:lineRule="atLeast"/>
            </w:pPr>
            <w:r w:rsidRPr="003E0737">
              <w:rPr>
                <w:rFonts w:ascii="Times New Roman" w:hAnsi="Times New Roman"/>
              </w:rPr>
              <w:t>ЭК</w:t>
            </w:r>
          </w:p>
        </w:tc>
        <w:tc>
          <w:tcPr>
            <w:tcW w:w="709" w:type="dxa"/>
          </w:tcPr>
          <w:p w:rsidR="00C6518F" w:rsidRPr="004A090B" w:rsidRDefault="00C6518F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</w:tcPr>
          <w:p w:rsidR="00C6518F" w:rsidRPr="004A090B" w:rsidRDefault="00C6518F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</w:tcPr>
          <w:p w:rsidR="00C6518F" w:rsidRPr="004A090B" w:rsidRDefault="00C6518F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C6518F" w:rsidRPr="004A090B" w:rsidRDefault="00C6518F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34</w:t>
            </w:r>
          </w:p>
        </w:tc>
      </w:tr>
      <w:tr w:rsidR="00C6518F" w:rsidRPr="004A090B" w:rsidTr="00E01274">
        <w:tc>
          <w:tcPr>
            <w:tcW w:w="992" w:type="dxa"/>
            <w:vMerge/>
          </w:tcPr>
          <w:p w:rsidR="00C6518F" w:rsidRPr="004A090B" w:rsidRDefault="00C6518F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gridSpan w:val="2"/>
            <w:vMerge/>
          </w:tcPr>
          <w:p w:rsidR="00C6518F" w:rsidRPr="004A090B" w:rsidRDefault="00C6518F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C6518F" w:rsidRDefault="00C6518F" w:rsidP="00E01274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Избранные вопросы органической химии</w:t>
            </w:r>
          </w:p>
        </w:tc>
        <w:tc>
          <w:tcPr>
            <w:tcW w:w="708" w:type="dxa"/>
          </w:tcPr>
          <w:p w:rsidR="00C6518F" w:rsidRDefault="00C6518F" w:rsidP="00E01274">
            <w:pPr>
              <w:spacing w:after="0" w:line="240" w:lineRule="atLeast"/>
            </w:pPr>
            <w:r w:rsidRPr="003E0737">
              <w:rPr>
                <w:rFonts w:ascii="Times New Roman" w:hAnsi="Times New Roman"/>
              </w:rPr>
              <w:t>ЭК</w:t>
            </w:r>
          </w:p>
        </w:tc>
        <w:tc>
          <w:tcPr>
            <w:tcW w:w="709" w:type="dxa"/>
          </w:tcPr>
          <w:p w:rsidR="00C6518F" w:rsidRPr="004A090B" w:rsidRDefault="00C6518F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</w:tcPr>
          <w:p w:rsidR="00C6518F" w:rsidRPr="004A090B" w:rsidRDefault="00C6518F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</w:tcPr>
          <w:p w:rsidR="00C6518F" w:rsidRPr="004A090B" w:rsidRDefault="00C6518F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C6518F" w:rsidRPr="004A090B" w:rsidRDefault="00C6518F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34</w:t>
            </w:r>
          </w:p>
        </w:tc>
      </w:tr>
      <w:tr w:rsidR="00C6518F" w:rsidRPr="004A090B" w:rsidTr="00E01274">
        <w:tc>
          <w:tcPr>
            <w:tcW w:w="992" w:type="dxa"/>
            <w:vMerge/>
          </w:tcPr>
          <w:p w:rsidR="00C6518F" w:rsidRPr="004A090B" w:rsidRDefault="00C6518F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gridSpan w:val="2"/>
          </w:tcPr>
          <w:p w:rsidR="00C6518F" w:rsidRPr="004A090B" w:rsidRDefault="00C6518F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Индивидуальный проект</w:t>
            </w:r>
          </w:p>
        </w:tc>
        <w:tc>
          <w:tcPr>
            <w:tcW w:w="3828" w:type="dxa"/>
          </w:tcPr>
          <w:p w:rsidR="00C6518F" w:rsidRPr="004A090B" w:rsidRDefault="00C6518F" w:rsidP="00E01274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Основы проектной и учебно-исследовательской деятельности</w:t>
            </w:r>
          </w:p>
        </w:tc>
        <w:tc>
          <w:tcPr>
            <w:tcW w:w="708" w:type="dxa"/>
          </w:tcPr>
          <w:p w:rsidR="00C6518F" w:rsidRPr="004A090B" w:rsidRDefault="00C6518F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C6518F" w:rsidRPr="004A090B" w:rsidRDefault="00C6518F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</w:tcPr>
          <w:p w:rsidR="00C6518F" w:rsidRPr="004A090B" w:rsidRDefault="00C6518F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34</w:t>
            </w:r>
          </w:p>
        </w:tc>
        <w:tc>
          <w:tcPr>
            <w:tcW w:w="708" w:type="dxa"/>
          </w:tcPr>
          <w:p w:rsidR="00C6518F" w:rsidRPr="004A090B" w:rsidRDefault="00C6518F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C6518F" w:rsidRPr="004A090B" w:rsidRDefault="00C6518F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34</w:t>
            </w:r>
          </w:p>
        </w:tc>
      </w:tr>
      <w:tr w:rsidR="00C6518F" w:rsidRPr="004A090B" w:rsidTr="00E01274">
        <w:tc>
          <w:tcPr>
            <w:tcW w:w="3544" w:type="dxa"/>
            <w:gridSpan w:val="3"/>
            <w:shd w:val="clear" w:color="auto" w:fill="F2F2F2"/>
          </w:tcPr>
          <w:p w:rsidR="00C6518F" w:rsidRPr="004A090B" w:rsidRDefault="00C6518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4A090B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3828" w:type="dxa"/>
            <w:shd w:val="clear" w:color="auto" w:fill="F2F2F2"/>
          </w:tcPr>
          <w:p w:rsidR="00C6518F" w:rsidRPr="004A090B" w:rsidRDefault="00C6518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8" w:type="dxa"/>
            <w:shd w:val="clear" w:color="auto" w:fill="F2F2F2"/>
          </w:tcPr>
          <w:p w:rsidR="00C6518F" w:rsidRPr="004A090B" w:rsidRDefault="00C6518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  <w:shd w:val="clear" w:color="auto" w:fill="F2F2F2"/>
          </w:tcPr>
          <w:p w:rsidR="00C6518F" w:rsidRPr="004A090B" w:rsidRDefault="00C6518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4A090B">
              <w:rPr>
                <w:rFonts w:ascii="Times New Roman" w:hAnsi="Times New Roman"/>
                <w:b/>
              </w:rPr>
              <w:t>1</w:t>
            </w: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851" w:type="dxa"/>
            <w:shd w:val="clear" w:color="auto" w:fill="F2F2F2"/>
          </w:tcPr>
          <w:p w:rsidR="00C6518F" w:rsidRPr="004A090B" w:rsidRDefault="00C6518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476</w:t>
            </w:r>
          </w:p>
        </w:tc>
        <w:tc>
          <w:tcPr>
            <w:tcW w:w="708" w:type="dxa"/>
            <w:shd w:val="clear" w:color="auto" w:fill="F2F2F2"/>
          </w:tcPr>
          <w:p w:rsidR="00C6518F" w:rsidRPr="004A090B" w:rsidRDefault="00C6518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4A090B">
              <w:rPr>
                <w:rFonts w:ascii="Times New Roman" w:hAnsi="Times New Roman"/>
                <w:b/>
              </w:rPr>
              <w:t>1</w:t>
            </w: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709" w:type="dxa"/>
            <w:shd w:val="clear" w:color="auto" w:fill="F2F2F2"/>
          </w:tcPr>
          <w:p w:rsidR="00C6518F" w:rsidRPr="004A090B" w:rsidRDefault="00C6518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476</w:t>
            </w:r>
          </w:p>
        </w:tc>
      </w:tr>
      <w:tr w:rsidR="00C6518F" w:rsidRPr="004A090B" w:rsidTr="00E01274">
        <w:tc>
          <w:tcPr>
            <w:tcW w:w="7372" w:type="dxa"/>
            <w:gridSpan w:val="4"/>
            <w:shd w:val="clear" w:color="auto" w:fill="D9D9D9"/>
          </w:tcPr>
          <w:p w:rsidR="00C6518F" w:rsidRPr="004A090B" w:rsidRDefault="00C6518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4A090B"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708" w:type="dxa"/>
            <w:shd w:val="clear" w:color="auto" w:fill="D9D9D9"/>
          </w:tcPr>
          <w:p w:rsidR="00C6518F" w:rsidRPr="004A090B" w:rsidRDefault="00C6518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  <w:shd w:val="clear" w:color="auto" w:fill="D9D9D9"/>
          </w:tcPr>
          <w:p w:rsidR="00C6518F" w:rsidRPr="004A090B" w:rsidRDefault="00C6518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4A090B">
              <w:rPr>
                <w:rFonts w:ascii="Times New Roman" w:hAnsi="Times New Roman"/>
                <w:b/>
              </w:rPr>
              <w:t>37</w:t>
            </w:r>
          </w:p>
        </w:tc>
        <w:tc>
          <w:tcPr>
            <w:tcW w:w="851" w:type="dxa"/>
            <w:shd w:val="clear" w:color="auto" w:fill="D9D9D9"/>
          </w:tcPr>
          <w:p w:rsidR="00C6518F" w:rsidRPr="004A090B" w:rsidRDefault="00C6518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4A090B">
              <w:rPr>
                <w:rFonts w:ascii="Times New Roman" w:hAnsi="Times New Roman"/>
                <w:b/>
              </w:rPr>
              <w:t>1258</w:t>
            </w:r>
          </w:p>
        </w:tc>
        <w:tc>
          <w:tcPr>
            <w:tcW w:w="708" w:type="dxa"/>
            <w:shd w:val="clear" w:color="auto" w:fill="D9D9D9"/>
          </w:tcPr>
          <w:p w:rsidR="00C6518F" w:rsidRPr="004A090B" w:rsidRDefault="00C6518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4A090B">
              <w:rPr>
                <w:rFonts w:ascii="Times New Roman" w:hAnsi="Times New Roman"/>
                <w:b/>
              </w:rPr>
              <w:t>37</w:t>
            </w:r>
          </w:p>
        </w:tc>
        <w:tc>
          <w:tcPr>
            <w:tcW w:w="709" w:type="dxa"/>
            <w:shd w:val="clear" w:color="auto" w:fill="D9D9D9"/>
          </w:tcPr>
          <w:p w:rsidR="00C6518F" w:rsidRPr="004A090B" w:rsidRDefault="00C6518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4A090B">
              <w:rPr>
                <w:rFonts w:ascii="Times New Roman" w:hAnsi="Times New Roman"/>
                <w:b/>
              </w:rPr>
              <w:t>1258</w:t>
            </w:r>
          </w:p>
        </w:tc>
      </w:tr>
    </w:tbl>
    <w:p w:rsidR="00A65760" w:rsidRDefault="00A65760" w:rsidP="00A657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4865">
        <w:rPr>
          <w:rFonts w:ascii="Times New Roman" w:hAnsi="Times New Roman"/>
          <w:b/>
          <w:sz w:val="28"/>
          <w:szCs w:val="28"/>
        </w:rPr>
        <w:lastRenderedPageBreak/>
        <w:t>УЧЕБНЫЙ ПЛАН</w:t>
      </w:r>
    </w:p>
    <w:p w:rsidR="00A65760" w:rsidRPr="00394865" w:rsidRDefault="00A65760" w:rsidP="00A657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2017-2018 учебный год</w:t>
      </w:r>
    </w:p>
    <w:p w:rsidR="00A65760" w:rsidRPr="00394865" w:rsidRDefault="00A65760" w:rsidP="00A657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4865">
        <w:rPr>
          <w:rFonts w:ascii="Times New Roman" w:hAnsi="Times New Roman"/>
          <w:b/>
          <w:sz w:val="28"/>
          <w:szCs w:val="28"/>
        </w:rPr>
        <w:t xml:space="preserve"> (</w:t>
      </w:r>
      <w:r>
        <w:rPr>
          <w:rFonts w:ascii="Times New Roman" w:hAnsi="Times New Roman"/>
          <w:b/>
          <w:sz w:val="28"/>
          <w:szCs w:val="28"/>
        </w:rPr>
        <w:t>универсальный профиль</w:t>
      </w:r>
      <w:r w:rsidRPr="00394865">
        <w:rPr>
          <w:rFonts w:ascii="Times New Roman" w:hAnsi="Times New Roman"/>
          <w:b/>
          <w:sz w:val="28"/>
          <w:szCs w:val="28"/>
        </w:rPr>
        <w:t>)</w:t>
      </w:r>
      <w:r w:rsidR="003C1BB5">
        <w:rPr>
          <w:rFonts w:ascii="Times New Roman" w:hAnsi="Times New Roman"/>
          <w:b/>
          <w:sz w:val="28"/>
          <w:szCs w:val="28"/>
        </w:rPr>
        <w:t>10-2 класс</w:t>
      </w:r>
    </w:p>
    <w:tbl>
      <w:tblPr>
        <w:tblW w:w="10915" w:type="dxa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92"/>
        <w:gridCol w:w="284"/>
        <w:gridCol w:w="599"/>
        <w:gridCol w:w="2410"/>
        <w:gridCol w:w="3512"/>
        <w:gridCol w:w="1134"/>
        <w:gridCol w:w="992"/>
        <w:gridCol w:w="992"/>
      </w:tblGrid>
      <w:tr w:rsidR="008C3410" w:rsidRPr="00394865" w:rsidTr="009A16E9">
        <w:tc>
          <w:tcPr>
            <w:tcW w:w="992" w:type="dxa"/>
            <w:vMerge w:val="restart"/>
          </w:tcPr>
          <w:p w:rsidR="008C3410" w:rsidRPr="009A16E9" w:rsidRDefault="008C3410" w:rsidP="007446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A16E9">
              <w:rPr>
                <w:rFonts w:ascii="Times New Roman" w:hAnsi="Times New Roman"/>
                <w:b/>
                <w:sz w:val="20"/>
                <w:szCs w:val="20"/>
              </w:rPr>
              <w:t>Часть</w:t>
            </w:r>
          </w:p>
          <w:p w:rsidR="008C3410" w:rsidRPr="00394865" w:rsidRDefault="008C3410" w:rsidP="007446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6E9">
              <w:rPr>
                <w:rFonts w:ascii="Times New Roman" w:hAnsi="Times New Roman"/>
                <w:b/>
                <w:sz w:val="20"/>
                <w:szCs w:val="20"/>
              </w:rPr>
              <w:t>учебного плана</w:t>
            </w:r>
          </w:p>
        </w:tc>
        <w:tc>
          <w:tcPr>
            <w:tcW w:w="3293" w:type="dxa"/>
            <w:gridSpan w:val="3"/>
            <w:vMerge w:val="restart"/>
          </w:tcPr>
          <w:p w:rsidR="008C3410" w:rsidRPr="00394865" w:rsidRDefault="008C3410" w:rsidP="007446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4865">
              <w:rPr>
                <w:rFonts w:ascii="Times New Roman" w:hAnsi="Times New Roman"/>
                <w:b/>
                <w:sz w:val="24"/>
                <w:szCs w:val="24"/>
              </w:rPr>
              <w:t>Предметная область</w:t>
            </w:r>
          </w:p>
        </w:tc>
        <w:tc>
          <w:tcPr>
            <w:tcW w:w="3512" w:type="dxa"/>
            <w:vMerge w:val="restart"/>
          </w:tcPr>
          <w:p w:rsidR="008C3410" w:rsidRPr="00394865" w:rsidRDefault="008C3410" w:rsidP="007446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4865">
              <w:rPr>
                <w:rFonts w:ascii="Times New Roman" w:hAnsi="Times New Roman"/>
                <w:b/>
                <w:sz w:val="24"/>
                <w:szCs w:val="24"/>
              </w:rPr>
              <w:t>Учебный предмет</w:t>
            </w:r>
          </w:p>
        </w:tc>
        <w:tc>
          <w:tcPr>
            <w:tcW w:w="1134" w:type="dxa"/>
            <w:vMerge w:val="restart"/>
          </w:tcPr>
          <w:p w:rsidR="008C3410" w:rsidRPr="009A16E9" w:rsidRDefault="008C3410" w:rsidP="007446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A16E9">
              <w:rPr>
                <w:rFonts w:ascii="Times New Roman" w:hAnsi="Times New Roman"/>
                <w:b/>
                <w:sz w:val="20"/>
                <w:szCs w:val="20"/>
              </w:rPr>
              <w:t>Уровень</w:t>
            </w:r>
          </w:p>
          <w:p w:rsidR="008C3410" w:rsidRPr="00394865" w:rsidRDefault="008C3410" w:rsidP="007446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6E9">
              <w:rPr>
                <w:rFonts w:ascii="Times New Roman" w:hAnsi="Times New Roman"/>
                <w:b/>
                <w:sz w:val="20"/>
                <w:szCs w:val="20"/>
              </w:rPr>
              <w:t>обучения</w:t>
            </w:r>
          </w:p>
        </w:tc>
        <w:tc>
          <w:tcPr>
            <w:tcW w:w="1984" w:type="dxa"/>
            <w:gridSpan w:val="2"/>
          </w:tcPr>
          <w:p w:rsidR="008C3410" w:rsidRPr="00394865" w:rsidRDefault="008C3410" w:rsidP="007446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4865">
              <w:rPr>
                <w:rFonts w:ascii="Times New Roman" w:hAnsi="Times New Roman"/>
                <w:b/>
                <w:sz w:val="24"/>
                <w:szCs w:val="24"/>
              </w:rPr>
              <w:t>10 класс</w:t>
            </w:r>
          </w:p>
        </w:tc>
      </w:tr>
      <w:tr w:rsidR="008C3410" w:rsidRPr="00394865" w:rsidTr="009A16E9">
        <w:tc>
          <w:tcPr>
            <w:tcW w:w="992" w:type="dxa"/>
            <w:vMerge/>
          </w:tcPr>
          <w:p w:rsidR="008C3410" w:rsidRPr="00394865" w:rsidRDefault="008C3410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3" w:type="dxa"/>
            <w:gridSpan w:val="3"/>
            <w:vMerge/>
          </w:tcPr>
          <w:p w:rsidR="008C3410" w:rsidRPr="00394865" w:rsidRDefault="008C3410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2" w:type="dxa"/>
            <w:vMerge/>
          </w:tcPr>
          <w:p w:rsidR="008C3410" w:rsidRPr="00394865" w:rsidRDefault="008C3410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C3410" w:rsidRPr="00394865" w:rsidRDefault="008C3410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8C3410" w:rsidRPr="00394865" w:rsidRDefault="008C3410" w:rsidP="007446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Универсальный профиль</w:t>
            </w:r>
          </w:p>
        </w:tc>
      </w:tr>
      <w:tr w:rsidR="009A16E9" w:rsidRPr="00394865" w:rsidTr="009A16E9">
        <w:tc>
          <w:tcPr>
            <w:tcW w:w="992" w:type="dxa"/>
            <w:vMerge w:val="restart"/>
            <w:textDirection w:val="btLr"/>
          </w:tcPr>
          <w:p w:rsidR="009A16E9" w:rsidRPr="00394865" w:rsidRDefault="009A16E9" w:rsidP="009A16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Обяза</w:t>
            </w:r>
            <w:r w:rsidRPr="00394865">
              <w:rPr>
                <w:rFonts w:ascii="Times New Roman" w:hAnsi="Times New Roman"/>
                <w:b/>
                <w:sz w:val="24"/>
                <w:szCs w:val="24"/>
              </w:rPr>
              <w:t>тельн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ая часть</w:t>
            </w:r>
          </w:p>
        </w:tc>
        <w:tc>
          <w:tcPr>
            <w:tcW w:w="3293" w:type="dxa"/>
            <w:gridSpan w:val="3"/>
          </w:tcPr>
          <w:p w:rsidR="009A16E9" w:rsidRPr="00394865" w:rsidRDefault="009A16E9" w:rsidP="00744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4865">
              <w:rPr>
                <w:rFonts w:ascii="Times New Roman" w:hAnsi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3512" w:type="dxa"/>
          </w:tcPr>
          <w:p w:rsidR="009A16E9" w:rsidRPr="00394865" w:rsidRDefault="009A16E9" w:rsidP="00744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4865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1134" w:type="dxa"/>
          </w:tcPr>
          <w:p w:rsidR="009A16E9" w:rsidRPr="00394865" w:rsidRDefault="009A16E9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865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9A16E9" w:rsidRPr="00394865" w:rsidRDefault="009A16E9" w:rsidP="00151E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9A16E9" w:rsidRPr="00394865" w:rsidRDefault="009A16E9" w:rsidP="00151E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  <w:tr w:rsidR="009A16E9" w:rsidRPr="00394865" w:rsidTr="009A16E9">
        <w:tc>
          <w:tcPr>
            <w:tcW w:w="992" w:type="dxa"/>
            <w:vMerge/>
            <w:textDirection w:val="btLr"/>
          </w:tcPr>
          <w:p w:rsidR="009A16E9" w:rsidRPr="00394865" w:rsidRDefault="009A16E9" w:rsidP="007446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93" w:type="dxa"/>
            <w:gridSpan w:val="3"/>
            <w:vMerge w:val="restart"/>
          </w:tcPr>
          <w:p w:rsidR="009A16E9" w:rsidRPr="00394865" w:rsidRDefault="009A16E9" w:rsidP="00744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Родной язык и родная литература</w:t>
            </w:r>
          </w:p>
        </w:tc>
        <w:tc>
          <w:tcPr>
            <w:tcW w:w="3512" w:type="dxa"/>
          </w:tcPr>
          <w:p w:rsidR="009A16E9" w:rsidRPr="00394865" w:rsidRDefault="009A16E9" w:rsidP="00744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Родной язык (русский)</w:t>
            </w:r>
          </w:p>
        </w:tc>
        <w:tc>
          <w:tcPr>
            <w:tcW w:w="1134" w:type="dxa"/>
          </w:tcPr>
          <w:p w:rsidR="009A16E9" w:rsidRPr="00394865" w:rsidRDefault="009A16E9" w:rsidP="00451F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865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9A16E9" w:rsidRPr="00394865" w:rsidRDefault="009A16E9" w:rsidP="00451F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86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A16E9" w:rsidRPr="00394865" w:rsidRDefault="009A16E9" w:rsidP="00451F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A16E9" w:rsidRPr="00394865" w:rsidTr="009A16E9">
        <w:tc>
          <w:tcPr>
            <w:tcW w:w="992" w:type="dxa"/>
            <w:vMerge/>
            <w:textDirection w:val="btLr"/>
          </w:tcPr>
          <w:p w:rsidR="009A16E9" w:rsidRPr="00394865" w:rsidRDefault="009A16E9" w:rsidP="007446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93" w:type="dxa"/>
            <w:gridSpan w:val="3"/>
            <w:vMerge/>
          </w:tcPr>
          <w:p w:rsidR="009A16E9" w:rsidRPr="00394865" w:rsidRDefault="009A16E9" w:rsidP="00744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2" w:type="dxa"/>
          </w:tcPr>
          <w:p w:rsidR="009A16E9" w:rsidRPr="00394865" w:rsidRDefault="009A16E9" w:rsidP="00744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Родная литература</w:t>
            </w:r>
          </w:p>
        </w:tc>
        <w:tc>
          <w:tcPr>
            <w:tcW w:w="1134" w:type="dxa"/>
          </w:tcPr>
          <w:p w:rsidR="009A16E9" w:rsidRPr="00394865" w:rsidRDefault="009A16E9" w:rsidP="00451F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865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9A16E9" w:rsidRPr="00394865" w:rsidRDefault="009A16E9" w:rsidP="00451F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86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A16E9" w:rsidRPr="00394865" w:rsidRDefault="009A16E9" w:rsidP="00451F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A16E9" w:rsidRPr="00394865" w:rsidTr="009A16E9">
        <w:tc>
          <w:tcPr>
            <w:tcW w:w="992" w:type="dxa"/>
            <w:vMerge/>
          </w:tcPr>
          <w:p w:rsidR="009A16E9" w:rsidRPr="00394865" w:rsidRDefault="009A16E9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3" w:type="dxa"/>
            <w:gridSpan w:val="3"/>
          </w:tcPr>
          <w:p w:rsidR="009A16E9" w:rsidRPr="00394865" w:rsidRDefault="009A16E9" w:rsidP="00744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4865">
              <w:rPr>
                <w:rFonts w:ascii="Times New Roman" w:hAnsi="Times New Roman"/>
                <w:sz w:val="24"/>
                <w:szCs w:val="24"/>
              </w:rPr>
              <w:t>Иностранные языки</w:t>
            </w:r>
          </w:p>
        </w:tc>
        <w:tc>
          <w:tcPr>
            <w:tcW w:w="3512" w:type="dxa"/>
          </w:tcPr>
          <w:p w:rsidR="009A16E9" w:rsidRPr="00394865" w:rsidRDefault="009A16E9" w:rsidP="00744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4865"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134" w:type="dxa"/>
          </w:tcPr>
          <w:p w:rsidR="009A16E9" w:rsidRPr="00394865" w:rsidRDefault="009A16E9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865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9A16E9" w:rsidRPr="00394865" w:rsidRDefault="009A16E9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9A16E9" w:rsidRPr="00394865" w:rsidRDefault="009A16E9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  <w:tr w:rsidR="009A16E9" w:rsidRPr="00394865" w:rsidTr="009A16E9">
        <w:trPr>
          <w:trHeight w:val="278"/>
        </w:trPr>
        <w:tc>
          <w:tcPr>
            <w:tcW w:w="992" w:type="dxa"/>
            <w:vMerge/>
          </w:tcPr>
          <w:p w:rsidR="009A16E9" w:rsidRPr="00394865" w:rsidRDefault="009A16E9" w:rsidP="007446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93" w:type="dxa"/>
            <w:gridSpan w:val="3"/>
            <w:vMerge w:val="restart"/>
          </w:tcPr>
          <w:p w:rsidR="009A16E9" w:rsidRPr="00394865" w:rsidRDefault="009A16E9" w:rsidP="00744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4865">
              <w:rPr>
                <w:rFonts w:ascii="Times New Roman" w:hAnsi="Times New Roman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3512" w:type="dxa"/>
          </w:tcPr>
          <w:p w:rsidR="009A16E9" w:rsidRPr="00394865" w:rsidRDefault="009A16E9" w:rsidP="00744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 (алгебра и начала математического анализа)</w:t>
            </w:r>
          </w:p>
        </w:tc>
        <w:tc>
          <w:tcPr>
            <w:tcW w:w="1134" w:type="dxa"/>
          </w:tcPr>
          <w:p w:rsidR="009A16E9" w:rsidRPr="00394865" w:rsidRDefault="009A16E9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865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9A16E9" w:rsidRPr="00394865" w:rsidRDefault="009A16E9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A16E9" w:rsidRDefault="009A16E9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9A16E9" w:rsidRPr="00394865" w:rsidTr="009A16E9">
        <w:trPr>
          <w:trHeight w:val="278"/>
        </w:trPr>
        <w:tc>
          <w:tcPr>
            <w:tcW w:w="992" w:type="dxa"/>
            <w:vMerge/>
          </w:tcPr>
          <w:p w:rsidR="009A16E9" w:rsidRPr="00394865" w:rsidRDefault="009A16E9" w:rsidP="007446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93" w:type="dxa"/>
            <w:gridSpan w:val="3"/>
            <w:vMerge/>
          </w:tcPr>
          <w:p w:rsidR="009A16E9" w:rsidRPr="00394865" w:rsidRDefault="009A16E9" w:rsidP="00744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2" w:type="dxa"/>
          </w:tcPr>
          <w:p w:rsidR="009A16E9" w:rsidRDefault="009A16E9" w:rsidP="00744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 (геометрия)</w:t>
            </w:r>
          </w:p>
        </w:tc>
        <w:tc>
          <w:tcPr>
            <w:tcW w:w="1134" w:type="dxa"/>
          </w:tcPr>
          <w:p w:rsidR="009A16E9" w:rsidRPr="00394865" w:rsidRDefault="009A16E9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865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9A16E9" w:rsidRDefault="009A16E9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A16E9" w:rsidRDefault="009A16E9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9A16E9" w:rsidRPr="00394865" w:rsidTr="009A16E9">
        <w:trPr>
          <w:trHeight w:val="278"/>
        </w:trPr>
        <w:tc>
          <w:tcPr>
            <w:tcW w:w="992" w:type="dxa"/>
            <w:vMerge/>
          </w:tcPr>
          <w:p w:rsidR="009A16E9" w:rsidRPr="00394865" w:rsidRDefault="009A16E9" w:rsidP="007446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93" w:type="dxa"/>
            <w:gridSpan w:val="3"/>
            <w:vMerge/>
          </w:tcPr>
          <w:p w:rsidR="009A16E9" w:rsidRPr="00394865" w:rsidRDefault="009A16E9" w:rsidP="00744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2" w:type="dxa"/>
          </w:tcPr>
          <w:p w:rsidR="009A16E9" w:rsidRPr="00394865" w:rsidRDefault="009A16E9" w:rsidP="00744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4865">
              <w:rPr>
                <w:rFonts w:ascii="Times New Roman" w:hAnsi="Times New Roman"/>
                <w:sz w:val="24"/>
                <w:szCs w:val="24"/>
              </w:rPr>
              <w:t>Информатика и ИКТ</w:t>
            </w:r>
          </w:p>
        </w:tc>
        <w:tc>
          <w:tcPr>
            <w:tcW w:w="1134" w:type="dxa"/>
          </w:tcPr>
          <w:p w:rsidR="009A16E9" w:rsidRPr="00394865" w:rsidRDefault="009A16E9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865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9A16E9" w:rsidRPr="00394865" w:rsidRDefault="009A16E9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A16E9" w:rsidRPr="00394865" w:rsidRDefault="009A16E9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bookmarkStart w:id="0" w:name="_GoBack"/>
        <w:bookmarkEnd w:id="0"/>
      </w:tr>
      <w:tr w:rsidR="009A16E9" w:rsidRPr="00394865" w:rsidTr="009A16E9">
        <w:trPr>
          <w:trHeight w:val="278"/>
        </w:trPr>
        <w:tc>
          <w:tcPr>
            <w:tcW w:w="992" w:type="dxa"/>
            <w:vMerge/>
          </w:tcPr>
          <w:p w:rsidR="009A16E9" w:rsidRPr="00394865" w:rsidRDefault="009A16E9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3" w:type="dxa"/>
            <w:gridSpan w:val="3"/>
            <w:vMerge w:val="restart"/>
          </w:tcPr>
          <w:p w:rsidR="009A16E9" w:rsidRPr="00394865" w:rsidRDefault="009A16E9" w:rsidP="00744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4865">
              <w:rPr>
                <w:rFonts w:ascii="Times New Roman" w:hAnsi="Times New Roman"/>
                <w:sz w:val="24"/>
                <w:szCs w:val="24"/>
              </w:rPr>
              <w:t>Общественные науки</w:t>
            </w:r>
          </w:p>
        </w:tc>
        <w:tc>
          <w:tcPr>
            <w:tcW w:w="3512" w:type="dxa"/>
          </w:tcPr>
          <w:p w:rsidR="009A16E9" w:rsidRPr="00394865" w:rsidRDefault="00E95BED" w:rsidP="00744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95BED">
              <w:rPr>
                <w:rFonts w:ascii="Times New Roman" w:hAnsi="Times New Roman"/>
                <w:sz w:val="24"/>
                <w:szCs w:val="24"/>
              </w:rPr>
              <w:t>История (История России.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95BED">
              <w:rPr>
                <w:rFonts w:ascii="Times New Roman" w:hAnsi="Times New Roman"/>
                <w:sz w:val="24"/>
                <w:szCs w:val="24"/>
              </w:rPr>
              <w:t>Всеобщая история)</w:t>
            </w:r>
          </w:p>
        </w:tc>
        <w:tc>
          <w:tcPr>
            <w:tcW w:w="1134" w:type="dxa"/>
          </w:tcPr>
          <w:p w:rsidR="009A16E9" w:rsidRPr="00394865" w:rsidRDefault="009A16E9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865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9A16E9" w:rsidRPr="00394865" w:rsidRDefault="009A16E9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A16E9" w:rsidRPr="00394865" w:rsidRDefault="009A16E9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9A16E9" w:rsidRPr="00394865" w:rsidTr="009A16E9">
        <w:trPr>
          <w:trHeight w:val="277"/>
        </w:trPr>
        <w:tc>
          <w:tcPr>
            <w:tcW w:w="992" w:type="dxa"/>
            <w:vMerge/>
          </w:tcPr>
          <w:p w:rsidR="009A16E9" w:rsidRPr="00394865" w:rsidRDefault="009A16E9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3" w:type="dxa"/>
            <w:gridSpan w:val="3"/>
            <w:vMerge/>
          </w:tcPr>
          <w:p w:rsidR="009A16E9" w:rsidRPr="00394865" w:rsidRDefault="009A16E9" w:rsidP="00744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2" w:type="dxa"/>
          </w:tcPr>
          <w:p w:rsidR="009A16E9" w:rsidRPr="00394865" w:rsidRDefault="009A16E9" w:rsidP="00744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1134" w:type="dxa"/>
          </w:tcPr>
          <w:p w:rsidR="009A16E9" w:rsidRPr="00394865" w:rsidRDefault="009A16E9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865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9A16E9" w:rsidRPr="00394865" w:rsidRDefault="009A16E9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A16E9" w:rsidRPr="00394865" w:rsidRDefault="009A16E9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9A16E9" w:rsidRPr="00394865" w:rsidTr="009A16E9">
        <w:trPr>
          <w:trHeight w:val="278"/>
        </w:trPr>
        <w:tc>
          <w:tcPr>
            <w:tcW w:w="992" w:type="dxa"/>
            <w:vMerge/>
          </w:tcPr>
          <w:p w:rsidR="009A16E9" w:rsidRPr="00394865" w:rsidRDefault="009A16E9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3" w:type="dxa"/>
            <w:gridSpan w:val="3"/>
            <w:vMerge w:val="restart"/>
          </w:tcPr>
          <w:p w:rsidR="009A16E9" w:rsidRPr="00394865" w:rsidRDefault="009A16E9" w:rsidP="00744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4865">
              <w:rPr>
                <w:rFonts w:ascii="Times New Roman" w:hAnsi="Times New Roman"/>
                <w:sz w:val="24"/>
                <w:szCs w:val="24"/>
              </w:rPr>
              <w:t>Естественные науки</w:t>
            </w:r>
          </w:p>
        </w:tc>
        <w:tc>
          <w:tcPr>
            <w:tcW w:w="3512" w:type="dxa"/>
          </w:tcPr>
          <w:p w:rsidR="009A16E9" w:rsidRPr="00394865" w:rsidRDefault="009A16E9" w:rsidP="00744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1134" w:type="dxa"/>
          </w:tcPr>
          <w:p w:rsidR="009A16E9" w:rsidRPr="00394865" w:rsidRDefault="009A16E9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865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9A16E9" w:rsidRPr="00394865" w:rsidRDefault="009A16E9" w:rsidP="00151E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A16E9" w:rsidRPr="00394865" w:rsidRDefault="009A16E9" w:rsidP="00151E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9A16E9" w:rsidRPr="00394865" w:rsidTr="009A16E9">
        <w:trPr>
          <w:trHeight w:val="277"/>
        </w:trPr>
        <w:tc>
          <w:tcPr>
            <w:tcW w:w="992" w:type="dxa"/>
            <w:vMerge/>
          </w:tcPr>
          <w:p w:rsidR="009A16E9" w:rsidRPr="00394865" w:rsidRDefault="009A16E9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3" w:type="dxa"/>
            <w:gridSpan w:val="3"/>
            <w:vMerge/>
          </w:tcPr>
          <w:p w:rsidR="009A16E9" w:rsidRPr="00394865" w:rsidRDefault="009A16E9" w:rsidP="00744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2" w:type="dxa"/>
          </w:tcPr>
          <w:p w:rsidR="009A16E9" w:rsidRPr="00394865" w:rsidRDefault="009A16E9" w:rsidP="00744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Химия</w:t>
            </w:r>
          </w:p>
        </w:tc>
        <w:tc>
          <w:tcPr>
            <w:tcW w:w="1134" w:type="dxa"/>
          </w:tcPr>
          <w:p w:rsidR="009A16E9" w:rsidRPr="00394865" w:rsidRDefault="009A16E9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865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9A16E9" w:rsidRPr="00394865" w:rsidRDefault="009A16E9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A16E9" w:rsidRPr="00394865" w:rsidRDefault="009A16E9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9A16E9" w:rsidRPr="00394865" w:rsidTr="009A16E9">
        <w:trPr>
          <w:trHeight w:val="277"/>
        </w:trPr>
        <w:tc>
          <w:tcPr>
            <w:tcW w:w="992" w:type="dxa"/>
            <w:vMerge/>
          </w:tcPr>
          <w:p w:rsidR="009A16E9" w:rsidRPr="00394865" w:rsidRDefault="009A16E9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3" w:type="dxa"/>
            <w:gridSpan w:val="3"/>
            <w:vMerge/>
          </w:tcPr>
          <w:p w:rsidR="009A16E9" w:rsidRPr="00394865" w:rsidRDefault="009A16E9" w:rsidP="00744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2" w:type="dxa"/>
          </w:tcPr>
          <w:p w:rsidR="009A16E9" w:rsidRPr="00394865" w:rsidRDefault="009A16E9" w:rsidP="00F629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4865">
              <w:rPr>
                <w:rFonts w:ascii="Times New Roman" w:hAnsi="Times New Roman"/>
                <w:sz w:val="24"/>
                <w:szCs w:val="24"/>
              </w:rPr>
              <w:t>Астрономия</w:t>
            </w:r>
          </w:p>
        </w:tc>
        <w:tc>
          <w:tcPr>
            <w:tcW w:w="1134" w:type="dxa"/>
          </w:tcPr>
          <w:p w:rsidR="009A16E9" w:rsidRPr="00394865" w:rsidRDefault="009A16E9" w:rsidP="00F629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865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9A16E9" w:rsidRPr="00394865" w:rsidRDefault="009A16E9" w:rsidP="00F629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86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A16E9" w:rsidRPr="00394865" w:rsidRDefault="009A16E9" w:rsidP="00F629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A16E9" w:rsidRPr="00394865" w:rsidTr="009A16E9">
        <w:tc>
          <w:tcPr>
            <w:tcW w:w="992" w:type="dxa"/>
            <w:vMerge/>
          </w:tcPr>
          <w:p w:rsidR="009A16E9" w:rsidRPr="00394865" w:rsidRDefault="009A16E9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3" w:type="dxa"/>
            <w:gridSpan w:val="3"/>
            <w:vMerge w:val="restart"/>
          </w:tcPr>
          <w:p w:rsidR="009A16E9" w:rsidRPr="00394865" w:rsidRDefault="009A16E9" w:rsidP="00744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4865">
              <w:rPr>
                <w:rFonts w:ascii="Times New Roman" w:hAnsi="Times New Roman"/>
                <w:sz w:val="24"/>
                <w:szCs w:val="24"/>
              </w:rPr>
              <w:t>Физическая культура, экология, ОБЖ</w:t>
            </w:r>
          </w:p>
        </w:tc>
        <w:tc>
          <w:tcPr>
            <w:tcW w:w="3512" w:type="dxa"/>
          </w:tcPr>
          <w:p w:rsidR="009A16E9" w:rsidRPr="00394865" w:rsidRDefault="009A16E9" w:rsidP="00744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4865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34" w:type="dxa"/>
          </w:tcPr>
          <w:p w:rsidR="009A16E9" w:rsidRPr="00394865" w:rsidRDefault="009A16E9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865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9A16E9" w:rsidRPr="00394865" w:rsidRDefault="009A16E9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9A16E9" w:rsidRPr="00394865" w:rsidRDefault="009A16E9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  <w:tr w:rsidR="009A16E9" w:rsidRPr="00394865" w:rsidTr="009A16E9">
        <w:tc>
          <w:tcPr>
            <w:tcW w:w="992" w:type="dxa"/>
            <w:vMerge/>
          </w:tcPr>
          <w:p w:rsidR="009A16E9" w:rsidRPr="00394865" w:rsidRDefault="009A16E9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3" w:type="dxa"/>
            <w:gridSpan w:val="3"/>
            <w:vMerge/>
          </w:tcPr>
          <w:p w:rsidR="009A16E9" w:rsidRPr="00394865" w:rsidRDefault="009A16E9" w:rsidP="00744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2" w:type="dxa"/>
          </w:tcPr>
          <w:p w:rsidR="009A16E9" w:rsidRPr="00394865" w:rsidRDefault="009A16E9" w:rsidP="00744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4865">
              <w:rPr>
                <w:rFonts w:ascii="Times New Roman" w:hAnsi="Times New Roman"/>
                <w:sz w:val="24"/>
                <w:szCs w:val="24"/>
              </w:rPr>
              <w:t>ОБЖ</w:t>
            </w:r>
          </w:p>
        </w:tc>
        <w:tc>
          <w:tcPr>
            <w:tcW w:w="1134" w:type="dxa"/>
          </w:tcPr>
          <w:p w:rsidR="009A16E9" w:rsidRPr="00394865" w:rsidRDefault="009A16E9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865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9A16E9" w:rsidRPr="00394865" w:rsidRDefault="009A16E9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A16E9" w:rsidRPr="00394865" w:rsidRDefault="009A16E9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9A16E9" w:rsidRPr="00394865" w:rsidTr="009A16E9">
        <w:trPr>
          <w:trHeight w:val="133"/>
        </w:trPr>
        <w:tc>
          <w:tcPr>
            <w:tcW w:w="992" w:type="dxa"/>
            <w:vMerge/>
            <w:shd w:val="clear" w:color="auto" w:fill="F2F2F2"/>
          </w:tcPr>
          <w:p w:rsidR="009A16E9" w:rsidRPr="00394865" w:rsidRDefault="009A16E9" w:rsidP="007446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93" w:type="dxa"/>
            <w:gridSpan w:val="3"/>
            <w:shd w:val="clear" w:color="auto" w:fill="F2F2F2"/>
          </w:tcPr>
          <w:p w:rsidR="009A16E9" w:rsidRPr="00394865" w:rsidRDefault="009A16E9" w:rsidP="007446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4865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3512" w:type="dxa"/>
            <w:shd w:val="clear" w:color="auto" w:fill="F2F2F2"/>
          </w:tcPr>
          <w:p w:rsidR="009A16E9" w:rsidRPr="00394865" w:rsidRDefault="009A16E9" w:rsidP="007446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2F2F2"/>
          </w:tcPr>
          <w:p w:rsidR="009A16E9" w:rsidRPr="00394865" w:rsidRDefault="009A16E9" w:rsidP="007446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2F2F2"/>
          </w:tcPr>
          <w:p w:rsidR="009A16E9" w:rsidRPr="00394865" w:rsidRDefault="009A16E9" w:rsidP="00331E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992" w:type="dxa"/>
            <w:shd w:val="clear" w:color="auto" w:fill="F2F2F2"/>
          </w:tcPr>
          <w:p w:rsidR="009A16E9" w:rsidRPr="00394865" w:rsidRDefault="009A16E9" w:rsidP="001C62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680</w:t>
            </w:r>
          </w:p>
        </w:tc>
      </w:tr>
      <w:tr w:rsidR="009A16E9" w:rsidRPr="00394865" w:rsidTr="009A16E9">
        <w:trPr>
          <w:cantSplit/>
          <w:trHeight w:val="1697"/>
        </w:trPr>
        <w:tc>
          <w:tcPr>
            <w:tcW w:w="992" w:type="dxa"/>
            <w:vMerge/>
          </w:tcPr>
          <w:p w:rsidR="009A16E9" w:rsidRPr="00394865" w:rsidRDefault="009A16E9" w:rsidP="007446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3" w:type="dxa"/>
            <w:gridSpan w:val="2"/>
            <w:textDirection w:val="btLr"/>
          </w:tcPr>
          <w:p w:rsidR="009A16E9" w:rsidRPr="00394865" w:rsidRDefault="009A16E9" w:rsidP="009A16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Профильные предметы</w:t>
            </w:r>
          </w:p>
        </w:tc>
        <w:tc>
          <w:tcPr>
            <w:tcW w:w="2410" w:type="dxa"/>
          </w:tcPr>
          <w:p w:rsidR="009A16E9" w:rsidRPr="00394865" w:rsidRDefault="009A16E9" w:rsidP="00744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4865">
              <w:rPr>
                <w:rFonts w:ascii="Times New Roman" w:hAnsi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3512" w:type="dxa"/>
          </w:tcPr>
          <w:p w:rsidR="009A16E9" w:rsidRPr="00394865" w:rsidRDefault="009A16E9" w:rsidP="00744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4865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1134" w:type="dxa"/>
          </w:tcPr>
          <w:p w:rsidR="009A16E9" w:rsidRPr="00394865" w:rsidRDefault="009A16E9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865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992" w:type="dxa"/>
          </w:tcPr>
          <w:p w:rsidR="009A16E9" w:rsidRPr="00394865" w:rsidRDefault="009A16E9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9A16E9" w:rsidRPr="00394865" w:rsidRDefault="009A16E9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  <w:tr w:rsidR="00DB1314" w:rsidRPr="00394865" w:rsidTr="009A16E9">
        <w:tc>
          <w:tcPr>
            <w:tcW w:w="4285" w:type="dxa"/>
            <w:gridSpan w:val="4"/>
            <w:shd w:val="clear" w:color="auto" w:fill="F2F2F2"/>
          </w:tcPr>
          <w:p w:rsidR="00DB1314" w:rsidRPr="00394865" w:rsidRDefault="00DB1314" w:rsidP="007446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4865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3512" w:type="dxa"/>
            <w:shd w:val="clear" w:color="auto" w:fill="F2F2F2"/>
          </w:tcPr>
          <w:p w:rsidR="00DB1314" w:rsidRPr="00394865" w:rsidRDefault="00DB1314" w:rsidP="007446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2F2F2"/>
          </w:tcPr>
          <w:p w:rsidR="00DB1314" w:rsidRPr="00394865" w:rsidRDefault="00DB1314" w:rsidP="007446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2F2F2"/>
          </w:tcPr>
          <w:p w:rsidR="00DB1314" w:rsidRPr="00A65760" w:rsidRDefault="00DB1314" w:rsidP="007446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F2F2F2"/>
          </w:tcPr>
          <w:p w:rsidR="00DB1314" w:rsidRPr="00A65760" w:rsidRDefault="00DB1314" w:rsidP="007446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102</w:t>
            </w:r>
          </w:p>
        </w:tc>
      </w:tr>
      <w:tr w:rsidR="00DB1314" w:rsidRPr="00394865" w:rsidTr="009A16E9">
        <w:trPr>
          <w:trHeight w:val="343"/>
        </w:trPr>
        <w:tc>
          <w:tcPr>
            <w:tcW w:w="1276" w:type="dxa"/>
            <w:gridSpan w:val="2"/>
            <w:vMerge w:val="restart"/>
            <w:textDirection w:val="btLr"/>
          </w:tcPr>
          <w:p w:rsidR="00DB1314" w:rsidRPr="00394865" w:rsidRDefault="00DB1314" w:rsidP="00DB131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90B">
              <w:rPr>
                <w:rFonts w:ascii="Times New Roman" w:hAnsi="Times New Roman"/>
                <w:b/>
              </w:rPr>
              <w:t>Часть, формируемая участниками образовательных отношений</w:t>
            </w:r>
          </w:p>
        </w:tc>
        <w:tc>
          <w:tcPr>
            <w:tcW w:w="3009" w:type="dxa"/>
            <w:gridSpan w:val="2"/>
          </w:tcPr>
          <w:p w:rsidR="00DB1314" w:rsidRPr="00394865" w:rsidRDefault="00DB1314" w:rsidP="00744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4865">
              <w:rPr>
                <w:rFonts w:ascii="Times New Roman" w:hAnsi="Times New Roman"/>
                <w:sz w:val="24"/>
                <w:szCs w:val="24"/>
              </w:rPr>
              <w:t>Общественные науки</w:t>
            </w:r>
          </w:p>
        </w:tc>
        <w:tc>
          <w:tcPr>
            <w:tcW w:w="3512" w:type="dxa"/>
          </w:tcPr>
          <w:p w:rsidR="00DB1314" w:rsidRPr="00394865" w:rsidRDefault="00DB1314" w:rsidP="00744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4865"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134" w:type="dxa"/>
          </w:tcPr>
          <w:p w:rsidR="00DB1314" w:rsidRPr="00394865" w:rsidRDefault="00DB1314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865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DB1314" w:rsidRPr="00394865" w:rsidRDefault="00DB1314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DB1314" w:rsidRPr="00394865" w:rsidRDefault="00DB1314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DB1314" w:rsidRPr="00394865" w:rsidTr="009A16E9">
        <w:tc>
          <w:tcPr>
            <w:tcW w:w="1276" w:type="dxa"/>
            <w:gridSpan w:val="2"/>
            <w:vMerge/>
          </w:tcPr>
          <w:p w:rsidR="00DB1314" w:rsidRPr="00394865" w:rsidRDefault="00DB1314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9" w:type="dxa"/>
            <w:gridSpan w:val="2"/>
            <w:vMerge w:val="restart"/>
          </w:tcPr>
          <w:p w:rsidR="00DB1314" w:rsidRPr="00394865" w:rsidRDefault="00DB1314" w:rsidP="00744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4865">
              <w:rPr>
                <w:rFonts w:ascii="Times New Roman" w:hAnsi="Times New Roman"/>
                <w:sz w:val="24"/>
                <w:szCs w:val="24"/>
              </w:rPr>
              <w:t>Естественные науки</w:t>
            </w:r>
          </w:p>
        </w:tc>
        <w:tc>
          <w:tcPr>
            <w:tcW w:w="3512" w:type="dxa"/>
          </w:tcPr>
          <w:p w:rsidR="00DB1314" w:rsidRPr="00394865" w:rsidRDefault="00DB1314" w:rsidP="00744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4865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1134" w:type="dxa"/>
          </w:tcPr>
          <w:p w:rsidR="00DB1314" w:rsidRPr="00394865" w:rsidRDefault="00DB1314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865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DB1314" w:rsidRPr="00394865" w:rsidRDefault="00DB1314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DB1314" w:rsidRPr="00394865" w:rsidRDefault="00DB1314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DB1314" w:rsidRPr="00394865" w:rsidTr="009A16E9">
        <w:tc>
          <w:tcPr>
            <w:tcW w:w="1276" w:type="dxa"/>
            <w:gridSpan w:val="2"/>
            <w:vMerge/>
          </w:tcPr>
          <w:p w:rsidR="00DB1314" w:rsidRPr="00394865" w:rsidRDefault="00DB1314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9" w:type="dxa"/>
            <w:gridSpan w:val="2"/>
            <w:vMerge/>
          </w:tcPr>
          <w:p w:rsidR="00DB1314" w:rsidRPr="00394865" w:rsidRDefault="00DB1314" w:rsidP="00744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2" w:type="dxa"/>
          </w:tcPr>
          <w:p w:rsidR="00DB1314" w:rsidRPr="00394865" w:rsidRDefault="00DB1314" w:rsidP="00744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4865">
              <w:rPr>
                <w:rFonts w:ascii="Times New Roman" w:hAnsi="Times New Roman"/>
                <w:sz w:val="24"/>
                <w:szCs w:val="24"/>
              </w:rPr>
              <w:t>Химия</w:t>
            </w:r>
          </w:p>
        </w:tc>
        <w:tc>
          <w:tcPr>
            <w:tcW w:w="1134" w:type="dxa"/>
          </w:tcPr>
          <w:p w:rsidR="00DB1314" w:rsidRPr="00394865" w:rsidRDefault="00DB1314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865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DB1314" w:rsidRPr="00394865" w:rsidRDefault="00DB1314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B1314" w:rsidRPr="00394865" w:rsidRDefault="00DB1314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DB1314" w:rsidRPr="00394865" w:rsidTr="009A16E9">
        <w:tc>
          <w:tcPr>
            <w:tcW w:w="1276" w:type="dxa"/>
            <w:gridSpan w:val="2"/>
            <w:vMerge/>
          </w:tcPr>
          <w:p w:rsidR="00DB1314" w:rsidRPr="00394865" w:rsidRDefault="00DB1314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9" w:type="dxa"/>
            <w:gridSpan w:val="2"/>
            <w:vMerge/>
          </w:tcPr>
          <w:p w:rsidR="00DB1314" w:rsidRPr="00394865" w:rsidRDefault="00DB1314" w:rsidP="00744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2" w:type="dxa"/>
          </w:tcPr>
          <w:p w:rsidR="00DB1314" w:rsidRPr="00394865" w:rsidRDefault="00DB1314" w:rsidP="00151E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1134" w:type="dxa"/>
          </w:tcPr>
          <w:p w:rsidR="00DB1314" w:rsidRPr="00394865" w:rsidRDefault="00DB1314" w:rsidP="00151E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865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DB1314" w:rsidRPr="00394865" w:rsidRDefault="00DB1314" w:rsidP="00151E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B1314" w:rsidRPr="00394865" w:rsidRDefault="00DB1314" w:rsidP="00151E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DB1314" w:rsidRPr="00394865" w:rsidTr="009A16E9">
        <w:tc>
          <w:tcPr>
            <w:tcW w:w="1276" w:type="dxa"/>
            <w:gridSpan w:val="2"/>
            <w:vMerge/>
          </w:tcPr>
          <w:p w:rsidR="00DB1314" w:rsidRPr="00394865" w:rsidRDefault="00DB1314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9" w:type="dxa"/>
            <w:gridSpan w:val="2"/>
            <w:vMerge w:val="restart"/>
          </w:tcPr>
          <w:p w:rsidR="00DB1314" w:rsidRPr="00394865" w:rsidRDefault="00DB1314" w:rsidP="00744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43C9">
              <w:rPr>
                <w:rFonts w:ascii="Times New Roman" w:hAnsi="Times New Roman"/>
                <w:sz w:val="24"/>
                <w:szCs w:val="24"/>
              </w:rPr>
              <w:t>Курсы по выбору</w:t>
            </w:r>
          </w:p>
        </w:tc>
        <w:tc>
          <w:tcPr>
            <w:tcW w:w="3512" w:type="dxa"/>
          </w:tcPr>
          <w:p w:rsidR="00DB1314" w:rsidRPr="00394865" w:rsidRDefault="00DB1314" w:rsidP="00F904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Современная литература </w:t>
            </w:r>
          </w:p>
        </w:tc>
        <w:tc>
          <w:tcPr>
            <w:tcW w:w="1134" w:type="dxa"/>
          </w:tcPr>
          <w:p w:rsidR="00DB1314" w:rsidRPr="00394865" w:rsidRDefault="00DB1314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</w:t>
            </w:r>
          </w:p>
        </w:tc>
        <w:tc>
          <w:tcPr>
            <w:tcW w:w="992" w:type="dxa"/>
          </w:tcPr>
          <w:p w:rsidR="00DB1314" w:rsidRPr="00394865" w:rsidRDefault="00DB1314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B1314" w:rsidRPr="00394865" w:rsidRDefault="00DB1314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DB1314" w:rsidRPr="00394865" w:rsidTr="009A16E9">
        <w:tc>
          <w:tcPr>
            <w:tcW w:w="1276" w:type="dxa"/>
            <w:gridSpan w:val="2"/>
            <w:vMerge/>
          </w:tcPr>
          <w:p w:rsidR="00DB1314" w:rsidRPr="00394865" w:rsidRDefault="00DB1314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9" w:type="dxa"/>
            <w:gridSpan w:val="2"/>
            <w:vMerge/>
          </w:tcPr>
          <w:p w:rsidR="00DB1314" w:rsidRPr="00394865" w:rsidRDefault="00DB1314" w:rsidP="00744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2" w:type="dxa"/>
          </w:tcPr>
          <w:p w:rsidR="00DB1314" w:rsidRPr="00394865" w:rsidRDefault="00DB1314" w:rsidP="00744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с параметрами</w:t>
            </w:r>
          </w:p>
        </w:tc>
        <w:tc>
          <w:tcPr>
            <w:tcW w:w="1134" w:type="dxa"/>
          </w:tcPr>
          <w:p w:rsidR="00DB1314" w:rsidRPr="00394865" w:rsidRDefault="00DB1314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</w:t>
            </w:r>
          </w:p>
        </w:tc>
        <w:tc>
          <w:tcPr>
            <w:tcW w:w="992" w:type="dxa"/>
          </w:tcPr>
          <w:p w:rsidR="00DB1314" w:rsidRPr="00394865" w:rsidRDefault="00DB1314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B1314" w:rsidRPr="00394865" w:rsidRDefault="00DB1314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DB1314" w:rsidRPr="00394865" w:rsidTr="009A16E9">
        <w:trPr>
          <w:trHeight w:val="70"/>
        </w:trPr>
        <w:tc>
          <w:tcPr>
            <w:tcW w:w="1276" w:type="dxa"/>
            <w:gridSpan w:val="2"/>
            <w:vMerge/>
          </w:tcPr>
          <w:p w:rsidR="00DB1314" w:rsidRPr="00394865" w:rsidRDefault="00DB1314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9" w:type="dxa"/>
            <w:gridSpan w:val="2"/>
            <w:vMerge/>
          </w:tcPr>
          <w:p w:rsidR="00DB1314" w:rsidRPr="00394865" w:rsidRDefault="00DB1314" w:rsidP="00744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2" w:type="dxa"/>
          </w:tcPr>
          <w:p w:rsidR="00DB1314" w:rsidRDefault="00DB1314" w:rsidP="00744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Исследование информационных моделей</w:t>
            </w:r>
          </w:p>
        </w:tc>
        <w:tc>
          <w:tcPr>
            <w:tcW w:w="1134" w:type="dxa"/>
          </w:tcPr>
          <w:p w:rsidR="00DB1314" w:rsidRPr="00394865" w:rsidRDefault="00DB1314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</w:t>
            </w:r>
          </w:p>
        </w:tc>
        <w:tc>
          <w:tcPr>
            <w:tcW w:w="992" w:type="dxa"/>
          </w:tcPr>
          <w:p w:rsidR="00DB1314" w:rsidRPr="00394865" w:rsidRDefault="00DB1314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B1314" w:rsidRPr="00394865" w:rsidRDefault="00DB1314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DB1314" w:rsidRPr="00394865" w:rsidTr="009A16E9">
        <w:tc>
          <w:tcPr>
            <w:tcW w:w="1276" w:type="dxa"/>
            <w:gridSpan w:val="2"/>
            <w:vMerge/>
          </w:tcPr>
          <w:p w:rsidR="00DB1314" w:rsidRPr="00394865" w:rsidRDefault="00DB1314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9" w:type="dxa"/>
            <w:gridSpan w:val="2"/>
            <w:vMerge/>
          </w:tcPr>
          <w:p w:rsidR="00DB1314" w:rsidRPr="00394865" w:rsidRDefault="00DB1314" w:rsidP="00744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2" w:type="dxa"/>
          </w:tcPr>
          <w:p w:rsidR="00DB1314" w:rsidRDefault="00DB1314" w:rsidP="00744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Основы экономики и предпринимательства</w:t>
            </w:r>
          </w:p>
        </w:tc>
        <w:tc>
          <w:tcPr>
            <w:tcW w:w="1134" w:type="dxa"/>
          </w:tcPr>
          <w:p w:rsidR="00DB1314" w:rsidRPr="00394865" w:rsidRDefault="00DB1314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</w:t>
            </w:r>
          </w:p>
        </w:tc>
        <w:tc>
          <w:tcPr>
            <w:tcW w:w="992" w:type="dxa"/>
          </w:tcPr>
          <w:p w:rsidR="00DB1314" w:rsidRPr="00394865" w:rsidRDefault="00DB1314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B1314" w:rsidRPr="00394865" w:rsidRDefault="00DB1314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DB1314" w:rsidRPr="00394865" w:rsidTr="009A16E9">
        <w:tc>
          <w:tcPr>
            <w:tcW w:w="1276" w:type="dxa"/>
            <w:gridSpan w:val="2"/>
            <w:vMerge/>
          </w:tcPr>
          <w:p w:rsidR="00DB1314" w:rsidRPr="00394865" w:rsidRDefault="00DB1314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9" w:type="dxa"/>
            <w:gridSpan w:val="2"/>
            <w:vMerge/>
          </w:tcPr>
          <w:p w:rsidR="00DB1314" w:rsidRPr="00394865" w:rsidRDefault="00DB1314" w:rsidP="00744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2" w:type="dxa"/>
          </w:tcPr>
          <w:p w:rsidR="00DB1314" w:rsidRDefault="00DB1314" w:rsidP="00744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Методы решения физических задач</w:t>
            </w:r>
          </w:p>
        </w:tc>
        <w:tc>
          <w:tcPr>
            <w:tcW w:w="1134" w:type="dxa"/>
          </w:tcPr>
          <w:p w:rsidR="00DB1314" w:rsidRPr="00394865" w:rsidRDefault="00DB1314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</w:t>
            </w:r>
          </w:p>
        </w:tc>
        <w:tc>
          <w:tcPr>
            <w:tcW w:w="992" w:type="dxa"/>
          </w:tcPr>
          <w:p w:rsidR="00DB1314" w:rsidRPr="00394865" w:rsidRDefault="00DB1314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B1314" w:rsidRPr="00394865" w:rsidRDefault="00DB1314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DB1314" w:rsidRPr="00394865" w:rsidTr="009A16E9">
        <w:tc>
          <w:tcPr>
            <w:tcW w:w="1276" w:type="dxa"/>
            <w:gridSpan w:val="2"/>
            <w:vMerge/>
          </w:tcPr>
          <w:p w:rsidR="00DB1314" w:rsidRPr="00394865" w:rsidRDefault="00DB1314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9" w:type="dxa"/>
            <w:gridSpan w:val="2"/>
            <w:vMerge/>
          </w:tcPr>
          <w:p w:rsidR="00DB1314" w:rsidRPr="00394865" w:rsidRDefault="00DB1314" w:rsidP="00744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2" w:type="dxa"/>
          </w:tcPr>
          <w:p w:rsidR="00DB1314" w:rsidRDefault="00DB1314" w:rsidP="00744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Биологический эксперимент</w:t>
            </w:r>
          </w:p>
        </w:tc>
        <w:tc>
          <w:tcPr>
            <w:tcW w:w="1134" w:type="dxa"/>
          </w:tcPr>
          <w:p w:rsidR="00DB1314" w:rsidRPr="00394865" w:rsidRDefault="00DB1314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</w:t>
            </w:r>
          </w:p>
        </w:tc>
        <w:tc>
          <w:tcPr>
            <w:tcW w:w="992" w:type="dxa"/>
          </w:tcPr>
          <w:p w:rsidR="00DB1314" w:rsidRPr="00394865" w:rsidRDefault="00DB1314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B1314" w:rsidRPr="00394865" w:rsidRDefault="00DB1314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DB1314" w:rsidRPr="00394865" w:rsidTr="009A16E9">
        <w:tc>
          <w:tcPr>
            <w:tcW w:w="1276" w:type="dxa"/>
            <w:gridSpan w:val="2"/>
            <w:vMerge/>
          </w:tcPr>
          <w:p w:rsidR="00DB1314" w:rsidRPr="00394865" w:rsidRDefault="00DB1314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9" w:type="dxa"/>
            <w:gridSpan w:val="2"/>
            <w:vMerge/>
          </w:tcPr>
          <w:p w:rsidR="00DB1314" w:rsidRPr="00394865" w:rsidRDefault="00DB1314" w:rsidP="00744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2" w:type="dxa"/>
          </w:tcPr>
          <w:p w:rsidR="00DB1314" w:rsidRDefault="00DB1314" w:rsidP="00744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Избранные вопросы органической химии</w:t>
            </w:r>
          </w:p>
        </w:tc>
        <w:tc>
          <w:tcPr>
            <w:tcW w:w="1134" w:type="dxa"/>
          </w:tcPr>
          <w:p w:rsidR="00DB1314" w:rsidRPr="00394865" w:rsidRDefault="00DB1314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</w:t>
            </w:r>
          </w:p>
        </w:tc>
        <w:tc>
          <w:tcPr>
            <w:tcW w:w="992" w:type="dxa"/>
          </w:tcPr>
          <w:p w:rsidR="00DB1314" w:rsidRPr="00394865" w:rsidRDefault="00DB1314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B1314" w:rsidRPr="00394865" w:rsidRDefault="00DB1314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DB1314" w:rsidRPr="00394865" w:rsidTr="009A16E9">
        <w:tc>
          <w:tcPr>
            <w:tcW w:w="1276" w:type="dxa"/>
            <w:gridSpan w:val="2"/>
            <w:vMerge/>
          </w:tcPr>
          <w:p w:rsidR="00DB1314" w:rsidRPr="00394865" w:rsidRDefault="00DB1314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9" w:type="dxa"/>
            <w:gridSpan w:val="2"/>
          </w:tcPr>
          <w:p w:rsidR="00DB1314" w:rsidRPr="00394865" w:rsidRDefault="00DB1314" w:rsidP="00744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4865">
              <w:rPr>
                <w:rFonts w:ascii="Times New Roman" w:hAnsi="Times New Roman"/>
                <w:sz w:val="24"/>
                <w:szCs w:val="24"/>
              </w:rPr>
              <w:t>Индивидуальный проект</w:t>
            </w:r>
          </w:p>
        </w:tc>
        <w:tc>
          <w:tcPr>
            <w:tcW w:w="3512" w:type="dxa"/>
          </w:tcPr>
          <w:p w:rsidR="00DB1314" w:rsidRPr="00394865" w:rsidRDefault="00DB1314" w:rsidP="00744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Основы проектной и учебно-исследовательской деятельности</w:t>
            </w:r>
          </w:p>
        </w:tc>
        <w:tc>
          <w:tcPr>
            <w:tcW w:w="1134" w:type="dxa"/>
          </w:tcPr>
          <w:p w:rsidR="00DB1314" w:rsidRPr="00394865" w:rsidRDefault="00DB1314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B1314" w:rsidRPr="00394865" w:rsidRDefault="00DB1314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B1314" w:rsidRPr="00394865" w:rsidRDefault="00DB1314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DB1314" w:rsidRPr="00394865" w:rsidTr="009A16E9">
        <w:trPr>
          <w:trHeight w:val="288"/>
        </w:trPr>
        <w:tc>
          <w:tcPr>
            <w:tcW w:w="4285" w:type="dxa"/>
            <w:gridSpan w:val="4"/>
            <w:shd w:val="clear" w:color="auto" w:fill="F2F2F2"/>
          </w:tcPr>
          <w:p w:rsidR="00DB1314" w:rsidRPr="00394865" w:rsidRDefault="00DB1314" w:rsidP="007446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4865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3512" w:type="dxa"/>
            <w:shd w:val="clear" w:color="auto" w:fill="F2F2F2"/>
          </w:tcPr>
          <w:p w:rsidR="00DB1314" w:rsidRPr="00394865" w:rsidRDefault="00DB1314" w:rsidP="007446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2F2F2"/>
          </w:tcPr>
          <w:p w:rsidR="00DB1314" w:rsidRPr="00394865" w:rsidRDefault="00DB1314" w:rsidP="007446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2F2F2"/>
          </w:tcPr>
          <w:p w:rsidR="00DB1314" w:rsidRPr="00394865" w:rsidRDefault="00DB1314" w:rsidP="001C62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486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F2F2F2"/>
          </w:tcPr>
          <w:p w:rsidR="00DB1314" w:rsidRPr="00394865" w:rsidRDefault="00DB1314" w:rsidP="007446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476</w:t>
            </w:r>
          </w:p>
        </w:tc>
      </w:tr>
      <w:tr w:rsidR="00DB1314" w:rsidRPr="00394865" w:rsidTr="009A16E9">
        <w:tc>
          <w:tcPr>
            <w:tcW w:w="7797" w:type="dxa"/>
            <w:gridSpan w:val="5"/>
            <w:shd w:val="clear" w:color="auto" w:fill="F2F2F2"/>
          </w:tcPr>
          <w:p w:rsidR="00DB1314" w:rsidRPr="009A16E9" w:rsidRDefault="009A16E9" w:rsidP="009A16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</w:t>
            </w:r>
            <w:r w:rsidR="00DB1314" w:rsidRPr="009A16E9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shd w:val="clear" w:color="auto" w:fill="F2F2F2"/>
          </w:tcPr>
          <w:p w:rsidR="00DB1314" w:rsidRPr="00394865" w:rsidRDefault="00DB1314" w:rsidP="007446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2F2F2"/>
          </w:tcPr>
          <w:p w:rsidR="00DB1314" w:rsidRPr="00394865" w:rsidRDefault="00DB1314" w:rsidP="007446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94865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992" w:type="dxa"/>
            <w:shd w:val="clear" w:color="auto" w:fill="F2F2F2"/>
          </w:tcPr>
          <w:p w:rsidR="00DB1314" w:rsidRPr="00394865" w:rsidRDefault="00DB1314" w:rsidP="007446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1258</w:t>
            </w:r>
          </w:p>
        </w:tc>
      </w:tr>
    </w:tbl>
    <w:p w:rsidR="00394865" w:rsidRPr="00394865" w:rsidRDefault="00394865" w:rsidP="003948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sectPr w:rsidR="00394865" w:rsidRPr="00394865" w:rsidSect="0039486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94865"/>
    <w:rsid w:val="00110225"/>
    <w:rsid w:val="00127E31"/>
    <w:rsid w:val="00151E72"/>
    <w:rsid w:val="00181A29"/>
    <w:rsid w:val="001C621C"/>
    <w:rsid w:val="001D2EB7"/>
    <w:rsid w:val="00226ADD"/>
    <w:rsid w:val="002A148B"/>
    <w:rsid w:val="002B347C"/>
    <w:rsid w:val="00331E2D"/>
    <w:rsid w:val="00394865"/>
    <w:rsid w:val="00395B03"/>
    <w:rsid w:val="00397322"/>
    <w:rsid w:val="003A7CF0"/>
    <w:rsid w:val="003C1BB5"/>
    <w:rsid w:val="00411009"/>
    <w:rsid w:val="00436AA0"/>
    <w:rsid w:val="004A090B"/>
    <w:rsid w:val="004F2E73"/>
    <w:rsid w:val="00502E63"/>
    <w:rsid w:val="0056479A"/>
    <w:rsid w:val="00574E58"/>
    <w:rsid w:val="005C24FD"/>
    <w:rsid w:val="00693AA1"/>
    <w:rsid w:val="006C6922"/>
    <w:rsid w:val="006E7D2B"/>
    <w:rsid w:val="0074460F"/>
    <w:rsid w:val="007D5916"/>
    <w:rsid w:val="007F1F48"/>
    <w:rsid w:val="008A5BD1"/>
    <w:rsid w:val="008C3410"/>
    <w:rsid w:val="008C391F"/>
    <w:rsid w:val="0090059F"/>
    <w:rsid w:val="009053E9"/>
    <w:rsid w:val="009A16E9"/>
    <w:rsid w:val="00A54EE6"/>
    <w:rsid w:val="00A60A56"/>
    <w:rsid w:val="00A65760"/>
    <w:rsid w:val="00B37D95"/>
    <w:rsid w:val="00B46819"/>
    <w:rsid w:val="00BE66C4"/>
    <w:rsid w:val="00BF4117"/>
    <w:rsid w:val="00C343C9"/>
    <w:rsid w:val="00C611E9"/>
    <w:rsid w:val="00C6518F"/>
    <w:rsid w:val="00DB1314"/>
    <w:rsid w:val="00DE117C"/>
    <w:rsid w:val="00E01274"/>
    <w:rsid w:val="00E95BED"/>
    <w:rsid w:val="00EE092F"/>
    <w:rsid w:val="00F6290B"/>
    <w:rsid w:val="00F7107B"/>
    <w:rsid w:val="00F904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00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486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Windows User</cp:lastModifiedBy>
  <cp:revision>12</cp:revision>
  <cp:lastPrinted>2017-10-12T07:43:00Z</cp:lastPrinted>
  <dcterms:created xsi:type="dcterms:W3CDTF">2017-10-06T11:01:00Z</dcterms:created>
  <dcterms:modified xsi:type="dcterms:W3CDTF">2017-10-12T07:43:00Z</dcterms:modified>
</cp:coreProperties>
</file>