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7E6" w:rsidRPr="004F2D87" w:rsidRDefault="008227E6">
      <w:pPr>
        <w:spacing w:after="0" w:line="10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4F2D87">
        <w:rPr>
          <w:rFonts w:ascii="Times New Roman" w:hAnsi="Times New Roman"/>
          <w:b/>
          <w:sz w:val="28"/>
          <w:szCs w:val="28"/>
        </w:rPr>
        <w:t>УЧЕБНЫЙ ПЛАН</w:t>
      </w:r>
      <w:r w:rsidR="00090B8A" w:rsidRPr="004F2D87">
        <w:rPr>
          <w:rFonts w:ascii="Times New Roman" w:hAnsi="Times New Roman"/>
          <w:b/>
          <w:sz w:val="28"/>
          <w:szCs w:val="28"/>
        </w:rPr>
        <w:t xml:space="preserve"> </w:t>
      </w:r>
      <w:r w:rsidRPr="004F2D87">
        <w:rPr>
          <w:rFonts w:ascii="Times New Roman" w:hAnsi="Times New Roman"/>
          <w:b/>
          <w:sz w:val="28"/>
          <w:szCs w:val="28"/>
        </w:rPr>
        <w:t xml:space="preserve"> 2017-2018 учебный год </w:t>
      </w:r>
    </w:p>
    <w:p w:rsidR="008227E6" w:rsidRPr="004F2D87" w:rsidRDefault="008227E6">
      <w:pPr>
        <w:spacing w:after="0" w:line="10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4F2D87">
        <w:rPr>
          <w:rFonts w:ascii="Times New Roman" w:hAnsi="Times New Roman"/>
          <w:b/>
          <w:sz w:val="28"/>
          <w:szCs w:val="28"/>
        </w:rPr>
        <w:t>10 -1 класс (технологический профиль, универсальный профиль)</w:t>
      </w:r>
    </w:p>
    <w:tbl>
      <w:tblPr>
        <w:tblW w:w="11057" w:type="dxa"/>
        <w:tblInd w:w="-1168" w:type="dxa"/>
        <w:tblLayout w:type="fixed"/>
        <w:tblLook w:val="0000"/>
      </w:tblPr>
      <w:tblGrid>
        <w:gridCol w:w="567"/>
        <w:gridCol w:w="142"/>
        <w:gridCol w:w="803"/>
        <w:gridCol w:w="1607"/>
        <w:gridCol w:w="3544"/>
        <w:gridCol w:w="992"/>
        <w:gridCol w:w="709"/>
        <w:gridCol w:w="1134"/>
        <w:gridCol w:w="850"/>
        <w:gridCol w:w="709"/>
      </w:tblGrid>
      <w:tr w:rsidR="00090B8A" w:rsidTr="00090B8A">
        <w:tc>
          <w:tcPr>
            <w:tcW w:w="7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017A" w:rsidRPr="00090B8A" w:rsidRDefault="0062017A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90B8A">
              <w:rPr>
                <w:rFonts w:ascii="Times New Roman" w:hAnsi="Times New Roman"/>
                <w:b/>
                <w:sz w:val="18"/>
                <w:szCs w:val="18"/>
              </w:rPr>
              <w:t>Часть</w:t>
            </w:r>
          </w:p>
          <w:p w:rsidR="0062017A" w:rsidRDefault="004F2D87" w:rsidP="004F2D87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090B8A">
              <w:rPr>
                <w:rFonts w:ascii="Times New Roman" w:hAnsi="Times New Roman"/>
                <w:b/>
                <w:sz w:val="18"/>
                <w:szCs w:val="18"/>
              </w:rPr>
              <w:t>У</w:t>
            </w:r>
            <w:r w:rsidR="0062017A" w:rsidRPr="00090B8A">
              <w:rPr>
                <w:rFonts w:ascii="Times New Roman" w:hAnsi="Times New Roman"/>
                <w:b/>
                <w:sz w:val="18"/>
                <w:szCs w:val="18"/>
              </w:rPr>
              <w:t>ч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>.</w:t>
            </w:r>
            <w:r w:rsidR="0062017A" w:rsidRPr="00090B8A">
              <w:rPr>
                <w:rFonts w:ascii="Times New Roman" w:hAnsi="Times New Roman"/>
                <w:b/>
                <w:sz w:val="18"/>
                <w:szCs w:val="18"/>
              </w:rPr>
              <w:t xml:space="preserve"> плана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017A" w:rsidRDefault="0062017A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Предметная область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017A" w:rsidRDefault="0062017A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Учебный предмет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017A" w:rsidRDefault="0062017A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Уровень</w:t>
            </w:r>
          </w:p>
          <w:p w:rsidR="0062017A" w:rsidRDefault="0062017A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обучения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017A" w:rsidRDefault="0062017A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 группа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017A" w:rsidRDefault="0062017A">
            <w:pPr>
              <w:spacing w:after="0" w:line="240" w:lineRule="atLeast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 группа</w:t>
            </w:r>
          </w:p>
        </w:tc>
      </w:tr>
      <w:tr w:rsidR="00090B8A" w:rsidTr="00090B8A">
        <w:tc>
          <w:tcPr>
            <w:tcW w:w="7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017A" w:rsidRDefault="0062017A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017A" w:rsidRDefault="0062017A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017A" w:rsidRDefault="0062017A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017A" w:rsidRDefault="0062017A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017A" w:rsidRDefault="0062017A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Технологический профиль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017A" w:rsidRDefault="0062017A">
            <w:pPr>
              <w:spacing w:after="0" w:line="240" w:lineRule="atLeast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Универсальный профиль</w:t>
            </w:r>
          </w:p>
        </w:tc>
      </w:tr>
      <w:tr w:rsidR="00090B8A" w:rsidTr="00090B8A">
        <w:tc>
          <w:tcPr>
            <w:tcW w:w="7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8227E6" w:rsidRDefault="008227E6">
            <w:pPr>
              <w:spacing w:after="0" w:line="240" w:lineRule="atLeast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Обязательная   часть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7E6" w:rsidRDefault="008227E6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Русский язык и литература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7E6" w:rsidRDefault="008227E6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7E6" w:rsidRDefault="008227E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7E6" w:rsidRDefault="00FB731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7E6" w:rsidRDefault="008227E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7E6" w:rsidRDefault="008227E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7E6" w:rsidRDefault="008227E6">
            <w:pPr>
              <w:spacing w:after="0" w:line="240" w:lineRule="atLeast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90B8A" w:rsidTr="00090B8A">
        <w:tc>
          <w:tcPr>
            <w:tcW w:w="7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7E6" w:rsidRDefault="008227E6">
            <w:pPr>
              <w:spacing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7E6" w:rsidRDefault="008227E6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7E6" w:rsidRDefault="008227E6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Литература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7E6" w:rsidRDefault="008227E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7E6" w:rsidRDefault="00FB731E" w:rsidP="00FB731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7E6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7E6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2.75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7E6" w:rsidRDefault="0008514B">
            <w:pPr>
              <w:spacing w:after="0" w:line="240" w:lineRule="atLeast"/>
              <w:jc w:val="center"/>
            </w:pPr>
            <w:r>
              <w:rPr>
                <w:rFonts w:ascii="Times New Roman" w:hAnsi="Times New Roman"/>
              </w:rPr>
              <w:t>93</w:t>
            </w:r>
          </w:p>
        </w:tc>
      </w:tr>
      <w:tr w:rsidR="007B3863" w:rsidTr="00090B8A">
        <w:tc>
          <w:tcPr>
            <w:tcW w:w="7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Родной язык и родная литература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Родной язык (русский)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 w:rsidP="000A5AD2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 w:rsidP="000A5AD2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 w:rsidR="007B3863" w:rsidTr="00090B8A">
        <w:tc>
          <w:tcPr>
            <w:tcW w:w="7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Родная литература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 w:rsidP="002D250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 w:rsidP="002D2509">
            <w:pPr>
              <w:spacing w:after="0" w:line="240" w:lineRule="atLeast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 w:rsidP="002D250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 w:rsidP="002D2509">
            <w:pPr>
              <w:spacing w:after="0" w:line="240" w:lineRule="atLeast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B3863" w:rsidTr="00090B8A">
        <w:tc>
          <w:tcPr>
            <w:tcW w:w="7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Иностранные языки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Английский язык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</w:pPr>
            <w:r>
              <w:rPr>
                <w:rFonts w:ascii="Times New Roman" w:hAnsi="Times New Roman"/>
              </w:rPr>
              <w:t>102</w:t>
            </w:r>
          </w:p>
        </w:tc>
      </w:tr>
      <w:tr w:rsidR="007B3863" w:rsidTr="00090B8A">
        <w:trPr>
          <w:trHeight w:val="278"/>
        </w:trPr>
        <w:tc>
          <w:tcPr>
            <w:tcW w:w="7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Математика и информатика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Математика (алгебра и начала математического  анализа)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</w:pPr>
            <w:r>
              <w:rPr>
                <w:rFonts w:ascii="Times New Roman" w:hAnsi="Times New Roman"/>
              </w:rPr>
              <w:t>68</w:t>
            </w:r>
          </w:p>
        </w:tc>
      </w:tr>
      <w:tr w:rsidR="007B3863" w:rsidTr="00090B8A">
        <w:trPr>
          <w:trHeight w:val="263"/>
        </w:trPr>
        <w:tc>
          <w:tcPr>
            <w:tcW w:w="7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Математика (геометрия)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t>68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</w:pPr>
            <w:r>
              <w:rPr>
                <w:rFonts w:ascii="Times New Roman" w:hAnsi="Times New Roman"/>
              </w:rPr>
              <w:t>68</w:t>
            </w:r>
          </w:p>
        </w:tc>
      </w:tr>
      <w:tr w:rsidR="007B3863" w:rsidTr="00090B8A">
        <w:trPr>
          <w:trHeight w:val="278"/>
        </w:trPr>
        <w:tc>
          <w:tcPr>
            <w:tcW w:w="7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 w:rsidP="00BB3A39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Информатика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</w:pPr>
            <w:r>
              <w:rPr>
                <w:rFonts w:ascii="Times New Roman" w:hAnsi="Times New Roman"/>
              </w:rPr>
              <w:t>34</w:t>
            </w:r>
          </w:p>
        </w:tc>
      </w:tr>
      <w:tr w:rsidR="007B3863" w:rsidTr="00090B8A">
        <w:tc>
          <w:tcPr>
            <w:tcW w:w="7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Общественные науки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История (История России.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Всеобщая история)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</w:pPr>
            <w:r>
              <w:rPr>
                <w:rFonts w:ascii="Times New Roman" w:hAnsi="Times New Roman"/>
              </w:rPr>
              <w:t>68</w:t>
            </w:r>
          </w:p>
        </w:tc>
      </w:tr>
      <w:tr w:rsidR="007B3863" w:rsidTr="00090B8A">
        <w:tc>
          <w:tcPr>
            <w:tcW w:w="7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Естественные науки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Химия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</w:pPr>
            <w:r>
              <w:rPr>
                <w:rFonts w:ascii="Times New Roman" w:hAnsi="Times New Roman"/>
              </w:rPr>
              <w:t>34</w:t>
            </w:r>
          </w:p>
        </w:tc>
      </w:tr>
      <w:tr w:rsidR="007B3863" w:rsidTr="00090B8A">
        <w:tc>
          <w:tcPr>
            <w:tcW w:w="7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</w:pPr>
            <w:r>
              <w:rPr>
                <w:rFonts w:ascii="Times New Roman" w:hAnsi="Times New Roman"/>
              </w:rPr>
              <w:t>68</w:t>
            </w:r>
          </w:p>
        </w:tc>
      </w:tr>
      <w:tr w:rsidR="007B3863" w:rsidTr="00090B8A">
        <w:tc>
          <w:tcPr>
            <w:tcW w:w="7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Астрономия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B3863" w:rsidTr="00090B8A">
        <w:tc>
          <w:tcPr>
            <w:tcW w:w="7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Физическая культура, экология, ОБЖ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Физическая культура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</w:pPr>
            <w:r>
              <w:rPr>
                <w:rFonts w:ascii="Times New Roman" w:hAnsi="Times New Roman"/>
              </w:rPr>
              <w:t>102</w:t>
            </w:r>
          </w:p>
        </w:tc>
      </w:tr>
      <w:tr w:rsidR="007B3863" w:rsidTr="00090B8A">
        <w:tc>
          <w:tcPr>
            <w:tcW w:w="7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ОБЖ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</w:pPr>
            <w:r>
              <w:rPr>
                <w:rFonts w:ascii="Times New Roman" w:hAnsi="Times New Roman"/>
              </w:rPr>
              <w:t>34</w:t>
            </w:r>
          </w:p>
        </w:tc>
      </w:tr>
      <w:tr w:rsidR="007B3863" w:rsidTr="00090B8A">
        <w:tc>
          <w:tcPr>
            <w:tcW w:w="7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7B3863" w:rsidRDefault="007B3863">
            <w:pPr>
              <w:spacing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7B3863" w:rsidRDefault="007B3863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ИТОГО: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476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7B3863" w:rsidRDefault="007B3863" w:rsidP="00090B8A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7B3863" w:rsidRDefault="007B3863" w:rsidP="004F2D87">
            <w:pPr>
              <w:spacing w:after="0" w:line="240" w:lineRule="atLeast"/>
              <w:jc w:val="center"/>
            </w:pPr>
            <w:r>
              <w:rPr>
                <w:rFonts w:ascii="Times New Roman" w:hAnsi="Times New Roman"/>
                <w:b/>
              </w:rPr>
              <w:t>680</w:t>
            </w:r>
          </w:p>
        </w:tc>
      </w:tr>
      <w:tr w:rsidR="007B3863" w:rsidTr="004F2D87">
        <w:trPr>
          <w:trHeight w:val="513"/>
        </w:trPr>
        <w:tc>
          <w:tcPr>
            <w:tcW w:w="7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7B3863" w:rsidRDefault="007B3863">
            <w:pPr>
              <w:spacing w:after="0" w:line="240" w:lineRule="atLeast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Профильные предметы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Русский язык и литература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</w:pPr>
            <w:r>
              <w:rPr>
                <w:rFonts w:ascii="Times New Roman" w:hAnsi="Times New Roman"/>
              </w:rPr>
              <w:t>102</w:t>
            </w:r>
          </w:p>
        </w:tc>
      </w:tr>
      <w:tr w:rsidR="007B3863" w:rsidTr="004F2D87">
        <w:trPr>
          <w:trHeight w:val="323"/>
        </w:trPr>
        <w:tc>
          <w:tcPr>
            <w:tcW w:w="7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Математика и информатика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Математика   (алгебра и начала математического  анализа)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B3863" w:rsidTr="004F2D87">
        <w:trPr>
          <w:trHeight w:val="277"/>
        </w:trPr>
        <w:tc>
          <w:tcPr>
            <w:tcW w:w="7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 w:rsidP="003A72C9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Информатика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B3863" w:rsidTr="004F2D87">
        <w:tc>
          <w:tcPr>
            <w:tcW w:w="7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Естественные науки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B3863" w:rsidTr="004F2D87">
        <w:tc>
          <w:tcPr>
            <w:tcW w:w="31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7B3863" w:rsidRPr="004F2D87" w:rsidRDefault="007B3863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2D87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7B3863" w:rsidRDefault="007B3863" w:rsidP="00090B8A">
            <w:pPr>
              <w:tabs>
                <w:tab w:val="center" w:pos="246"/>
              </w:tabs>
              <w:spacing w:after="0" w:line="24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7B3863" w:rsidRDefault="007B3863">
            <w:pPr>
              <w:spacing w:after="0" w:line="240" w:lineRule="atLeast"/>
              <w:jc w:val="center"/>
            </w:pPr>
            <w:r>
              <w:rPr>
                <w:rFonts w:ascii="Times New Roman" w:hAnsi="Times New Roman"/>
                <w:b/>
              </w:rPr>
              <w:t>102</w:t>
            </w:r>
          </w:p>
        </w:tc>
      </w:tr>
      <w:tr w:rsidR="007B3863" w:rsidTr="004F2D87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7B3863" w:rsidRDefault="007B3863">
            <w:pPr>
              <w:spacing w:after="0" w:line="240" w:lineRule="atLeast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Часть, формируемая участниками образовательных отношений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Русский язык и литература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Литература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 w:rsidP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08514B">
            <w:pPr>
              <w:spacing w:after="0" w:line="240" w:lineRule="atLeast"/>
              <w:jc w:val="center"/>
            </w:pPr>
            <w:r>
              <w:rPr>
                <w:rFonts w:ascii="Times New Roman" w:hAnsi="Times New Roman"/>
              </w:rPr>
              <w:t>9</w:t>
            </w:r>
          </w:p>
        </w:tc>
      </w:tr>
      <w:tr w:rsidR="007B3863" w:rsidTr="004F2D8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7B3863" w:rsidRDefault="007B3863">
            <w:pPr>
              <w:spacing w:after="0" w:line="240" w:lineRule="atLeast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Родной язык и родная литература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 w:rsidP="0036584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 w:rsidP="0036584D">
            <w:pPr>
              <w:spacing w:after="0" w:line="240" w:lineRule="atLeast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 w:rsidP="0036584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 w:rsidP="0036584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</w:tr>
      <w:tr w:rsidR="007B3863" w:rsidTr="004F2D87">
        <w:trPr>
          <w:trHeight w:val="275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Математика и информатика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 w:rsidP="003A72C9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Информатика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B3863" w:rsidTr="004F2D8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Общественные науки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Обществознание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</w:pPr>
            <w:r>
              <w:rPr>
                <w:rFonts w:ascii="Times New Roman" w:hAnsi="Times New Roman"/>
              </w:rPr>
              <w:t>68</w:t>
            </w:r>
          </w:p>
        </w:tc>
      </w:tr>
      <w:tr w:rsidR="007B3863" w:rsidTr="004F2D8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Естественные науки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Биология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</w:pPr>
            <w:r>
              <w:rPr>
                <w:rFonts w:ascii="Times New Roman" w:hAnsi="Times New Roman"/>
              </w:rPr>
              <w:t>68</w:t>
            </w:r>
          </w:p>
        </w:tc>
      </w:tr>
      <w:tr w:rsidR="007B3863" w:rsidTr="004F2D8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Химия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</w:pPr>
            <w:r>
              <w:rPr>
                <w:rFonts w:ascii="Times New Roman" w:hAnsi="Times New Roman"/>
              </w:rPr>
              <w:t>34</w:t>
            </w:r>
          </w:p>
        </w:tc>
      </w:tr>
      <w:tr w:rsidR="007B3863" w:rsidTr="004F2D8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B3863" w:rsidTr="004F2D8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Физическая культура, экология, ОБЖ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Физическая культура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B3863" w:rsidTr="004F2D87">
        <w:trPr>
          <w:trHeight w:val="255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Курсы по выбору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задач с параметрами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 w:rsidP="00090B8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ЭК</w:t>
            </w:r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</w:pPr>
            <w:r>
              <w:rPr>
                <w:rFonts w:ascii="Times New Roman" w:hAnsi="Times New Roman"/>
              </w:rPr>
              <w:t>34</w:t>
            </w:r>
          </w:p>
        </w:tc>
      </w:tr>
      <w:tr w:rsidR="007B3863" w:rsidTr="004F2D8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Нестандартные способы решения уравнений и систем уравнений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 w:rsidP="00090B8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ЭК</w:t>
            </w:r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</w:pPr>
            <w:r>
              <w:rPr>
                <w:rFonts w:ascii="Times New Roman" w:hAnsi="Times New Roman"/>
              </w:rPr>
              <w:t>34</w:t>
            </w:r>
          </w:p>
        </w:tc>
      </w:tr>
      <w:tr w:rsidR="007B3863" w:rsidTr="004F2D8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Современная литература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 w:rsidP="00090B8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ЭК</w:t>
            </w:r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 w:rsidP="002D250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 w:rsidP="002D2509">
            <w:pPr>
              <w:spacing w:after="0" w:line="240" w:lineRule="atLeast"/>
              <w:jc w:val="center"/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 w:rsidP="0036584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0,75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 w:rsidP="0036584D">
            <w:pPr>
              <w:spacing w:after="0" w:line="240" w:lineRule="atLeast"/>
              <w:jc w:val="center"/>
            </w:pPr>
            <w:r>
              <w:rPr>
                <w:rFonts w:ascii="Times New Roman" w:hAnsi="Times New Roman"/>
              </w:rPr>
              <w:t>25</w:t>
            </w:r>
          </w:p>
        </w:tc>
      </w:tr>
      <w:tr w:rsidR="007B3863" w:rsidTr="004F2D8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Русский язык и культура речи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 w:rsidP="00090B8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ЭК</w:t>
            </w:r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Pr="00D53DDE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D53DDE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Pr="00D53DDE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D53DDE">
              <w:rPr>
                <w:rFonts w:ascii="Times New Roman" w:hAnsi="Times New Roman"/>
              </w:rPr>
              <w:t>34</w:t>
            </w:r>
          </w:p>
        </w:tc>
      </w:tr>
      <w:tr w:rsidR="007B3863" w:rsidTr="004F2D8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Исследование информационных моделей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 w:rsidP="00090B8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ЭК</w:t>
            </w:r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</w:pPr>
            <w:r>
              <w:rPr>
                <w:rFonts w:ascii="Times New Roman" w:hAnsi="Times New Roman"/>
              </w:rPr>
              <w:t>34</w:t>
            </w:r>
          </w:p>
        </w:tc>
      </w:tr>
      <w:tr w:rsidR="007B3863" w:rsidTr="004F2D8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Основы экономики и предпринимательства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 w:rsidP="00090B8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ЭК</w:t>
            </w:r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</w:pPr>
            <w:r>
              <w:rPr>
                <w:rFonts w:ascii="Times New Roman" w:hAnsi="Times New Roman"/>
              </w:rPr>
              <w:t>34</w:t>
            </w:r>
          </w:p>
        </w:tc>
      </w:tr>
      <w:tr w:rsidR="007B3863" w:rsidTr="004F2D8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Биологический эксперимент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 w:rsidP="00090B8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ЭК</w:t>
            </w:r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</w:pPr>
            <w:r>
              <w:rPr>
                <w:rFonts w:ascii="Times New Roman" w:hAnsi="Times New Roman"/>
              </w:rPr>
              <w:t>34</w:t>
            </w:r>
          </w:p>
        </w:tc>
      </w:tr>
      <w:tr w:rsidR="007B3863" w:rsidTr="004F2D8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Избранные вопросы органической химии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 w:rsidP="00090B8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ЭК</w:t>
            </w:r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</w:pPr>
            <w:r>
              <w:rPr>
                <w:rFonts w:ascii="Times New Roman" w:hAnsi="Times New Roman"/>
              </w:rPr>
              <w:t>34</w:t>
            </w:r>
          </w:p>
        </w:tc>
      </w:tr>
      <w:tr w:rsidR="007B3863" w:rsidTr="004F2D8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</w:rPr>
              <w:t>Индивидуальный проект</w:t>
            </w:r>
            <w:proofErr w:type="gram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Основы проектной и учебно-исследовательской деятельности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863" w:rsidRDefault="007B3863">
            <w:pPr>
              <w:spacing w:after="0" w:line="240" w:lineRule="atLeast"/>
              <w:jc w:val="center"/>
            </w:pPr>
            <w:r>
              <w:rPr>
                <w:rFonts w:ascii="Times New Roman" w:hAnsi="Times New Roman"/>
              </w:rPr>
              <w:t>34</w:t>
            </w:r>
          </w:p>
        </w:tc>
      </w:tr>
      <w:tr w:rsidR="007B3863" w:rsidTr="004F2D87">
        <w:trPr>
          <w:trHeight w:val="57"/>
        </w:trPr>
        <w:tc>
          <w:tcPr>
            <w:tcW w:w="31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7B3863" w:rsidRPr="004F2D87" w:rsidRDefault="007B3863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4F2D87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7B3863" w:rsidRPr="004F2D87" w:rsidRDefault="007B3863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476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7B3863" w:rsidRDefault="007B3863">
            <w:pPr>
              <w:spacing w:after="0" w:line="240" w:lineRule="atLeast"/>
              <w:jc w:val="center"/>
            </w:pPr>
            <w:r>
              <w:rPr>
                <w:rFonts w:ascii="Times New Roman" w:hAnsi="Times New Roman"/>
                <w:b/>
              </w:rPr>
              <w:t>476</w:t>
            </w:r>
          </w:p>
        </w:tc>
      </w:tr>
      <w:tr w:rsidR="007B3863" w:rsidTr="00090B8A">
        <w:tc>
          <w:tcPr>
            <w:tcW w:w="66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B3863" w:rsidRPr="004F2D87" w:rsidRDefault="007B3863" w:rsidP="004F2D87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 w:rsidRPr="004F2D87">
              <w:rPr>
                <w:rFonts w:ascii="Times New Roman" w:hAnsi="Times New Roman"/>
                <w:b/>
              </w:rPr>
              <w:t xml:space="preserve">                  ВСЕГО: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1258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B3863" w:rsidRDefault="007B3863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B3863" w:rsidRDefault="007B3863">
            <w:pPr>
              <w:spacing w:after="0" w:line="240" w:lineRule="atLeast"/>
              <w:jc w:val="center"/>
            </w:pPr>
            <w:r>
              <w:rPr>
                <w:rFonts w:ascii="Times New Roman" w:hAnsi="Times New Roman"/>
                <w:b/>
              </w:rPr>
              <w:t>1258</w:t>
            </w:r>
          </w:p>
        </w:tc>
      </w:tr>
    </w:tbl>
    <w:p w:rsidR="004F2D87" w:rsidRDefault="004F2D87">
      <w:pPr>
        <w:spacing w:after="0" w:line="10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8227E6" w:rsidRPr="00090B8A" w:rsidRDefault="008227E6">
      <w:pPr>
        <w:spacing w:after="0" w:line="10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090B8A">
        <w:rPr>
          <w:rFonts w:ascii="Times New Roman" w:hAnsi="Times New Roman"/>
          <w:b/>
          <w:sz w:val="24"/>
          <w:szCs w:val="24"/>
        </w:rPr>
        <w:t>УЧЕБНЫЙ ПЛАН</w:t>
      </w:r>
      <w:r w:rsidR="00090B8A">
        <w:rPr>
          <w:rFonts w:ascii="Times New Roman" w:hAnsi="Times New Roman"/>
          <w:b/>
          <w:sz w:val="24"/>
          <w:szCs w:val="24"/>
        </w:rPr>
        <w:t xml:space="preserve">  </w:t>
      </w:r>
      <w:r w:rsidRPr="00090B8A">
        <w:rPr>
          <w:rFonts w:ascii="Times New Roman" w:hAnsi="Times New Roman"/>
          <w:b/>
          <w:sz w:val="24"/>
          <w:szCs w:val="24"/>
        </w:rPr>
        <w:t xml:space="preserve"> 2017-2018 учебный год</w:t>
      </w:r>
    </w:p>
    <w:p w:rsidR="008227E6" w:rsidRPr="00090B8A" w:rsidRDefault="008227E6">
      <w:pPr>
        <w:spacing w:after="0" w:line="10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090B8A">
        <w:rPr>
          <w:rFonts w:ascii="Times New Roman" w:hAnsi="Times New Roman"/>
          <w:b/>
          <w:sz w:val="24"/>
          <w:szCs w:val="24"/>
        </w:rPr>
        <w:t xml:space="preserve"> (универсальный профиль)10-2 класс</w:t>
      </w:r>
    </w:p>
    <w:tbl>
      <w:tblPr>
        <w:tblW w:w="10490" w:type="dxa"/>
        <w:tblInd w:w="-1168" w:type="dxa"/>
        <w:tblLayout w:type="fixed"/>
        <w:tblLook w:val="0000"/>
      </w:tblPr>
      <w:tblGrid>
        <w:gridCol w:w="709"/>
        <w:gridCol w:w="141"/>
        <w:gridCol w:w="710"/>
        <w:gridCol w:w="1984"/>
        <w:gridCol w:w="3686"/>
        <w:gridCol w:w="992"/>
        <w:gridCol w:w="1134"/>
        <w:gridCol w:w="1134"/>
      </w:tblGrid>
      <w:tr w:rsidR="00CB4302" w:rsidTr="004F2D87">
        <w:tc>
          <w:tcPr>
            <w:tcW w:w="85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302" w:rsidRDefault="00CB4302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Часть</w:t>
            </w:r>
          </w:p>
          <w:p w:rsidR="00CB4302" w:rsidRDefault="00CB4302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учебного плана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302" w:rsidRDefault="00CB4302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Предметная область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302" w:rsidRDefault="00CB4302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Учебный предмет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302" w:rsidRDefault="00CB4302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Уровень</w:t>
            </w:r>
          </w:p>
          <w:p w:rsidR="00CB4302" w:rsidRDefault="00CB4302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обучения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302" w:rsidRDefault="00CB4302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 класс</w:t>
            </w:r>
          </w:p>
        </w:tc>
      </w:tr>
      <w:tr w:rsidR="00CB4302" w:rsidTr="004F2D87">
        <w:tc>
          <w:tcPr>
            <w:tcW w:w="85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302" w:rsidRDefault="00CB4302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302" w:rsidRDefault="00CB4302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302" w:rsidRDefault="00CB4302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302" w:rsidRDefault="00CB4302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302" w:rsidRDefault="00CB4302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Универсальный профиль</w:t>
            </w:r>
          </w:p>
        </w:tc>
      </w:tr>
      <w:tr w:rsidR="00CB4302" w:rsidTr="004F2D87">
        <w:tc>
          <w:tcPr>
            <w:tcW w:w="85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CB4302" w:rsidRDefault="00CB4302" w:rsidP="00070B44">
            <w:pPr>
              <w:spacing w:after="0" w:line="100" w:lineRule="atLeast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Обязательная часть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302" w:rsidRDefault="00CB4302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302" w:rsidRDefault="00CB4302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302" w:rsidRDefault="00CB4302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302" w:rsidRDefault="00CB4302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</w:t>
            </w:r>
            <w:r w:rsidR="0008514B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302" w:rsidRDefault="0008514B" w:rsidP="008227E6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CB4302" w:rsidTr="004F2D87">
        <w:tc>
          <w:tcPr>
            <w:tcW w:w="85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302" w:rsidRDefault="00CB4302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302" w:rsidRDefault="00CB4302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Родной язык и родная литература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302" w:rsidRDefault="00CB4302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Родной язык (русский)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302" w:rsidRDefault="00CB4302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302" w:rsidRDefault="000851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302" w:rsidRDefault="0008514B" w:rsidP="008227E6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6264EF" w:rsidTr="004F2D87">
        <w:tc>
          <w:tcPr>
            <w:tcW w:w="85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4EF" w:rsidRDefault="006264EF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4EF" w:rsidRDefault="006264EF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4EF" w:rsidRDefault="006264EF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Родная литература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4EF" w:rsidRDefault="006264EF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4EF" w:rsidRDefault="006264EF" w:rsidP="002D2509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4EF" w:rsidRDefault="006264EF" w:rsidP="002D2509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B4302" w:rsidTr="004F2D87">
        <w:tc>
          <w:tcPr>
            <w:tcW w:w="85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302" w:rsidRDefault="00CB4302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302" w:rsidRDefault="00CB4302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Иностранные языки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302" w:rsidRDefault="00CB4302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302" w:rsidRDefault="00CB4302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302" w:rsidRDefault="00CB4302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302" w:rsidRDefault="00CB4302" w:rsidP="008227E6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</w:tr>
      <w:tr w:rsidR="00CB4302" w:rsidTr="004F2D87">
        <w:trPr>
          <w:trHeight w:val="278"/>
        </w:trPr>
        <w:tc>
          <w:tcPr>
            <w:tcW w:w="85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302" w:rsidRDefault="00CB4302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302" w:rsidRDefault="00CB4302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302" w:rsidRDefault="00CB4302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 (алгебра и начала математического анализа)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302" w:rsidRDefault="00CB4302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302" w:rsidRDefault="00CB4302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302" w:rsidRDefault="00CB4302" w:rsidP="008227E6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  <w:tr w:rsidR="00CB4302" w:rsidTr="004F2D87">
        <w:trPr>
          <w:trHeight w:val="278"/>
        </w:trPr>
        <w:tc>
          <w:tcPr>
            <w:tcW w:w="85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302" w:rsidRDefault="00CB4302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302" w:rsidRDefault="00CB4302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302" w:rsidRDefault="00CB4302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 (геометрия)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302" w:rsidRDefault="00CB4302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302" w:rsidRDefault="00CB4302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302" w:rsidRDefault="00CB4302" w:rsidP="008227E6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  <w:tr w:rsidR="00CB4302" w:rsidTr="004F2D87">
        <w:trPr>
          <w:trHeight w:val="278"/>
        </w:trPr>
        <w:tc>
          <w:tcPr>
            <w:tcW w:w="85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302" w:rsidRDefault="00CB4302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302" w:rsidRDefault="00CB4302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302" w:rsidRDefault="00CB4302" w:rsidP="00BB3A39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Информатика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302" w:rsidRDefault="00CB4302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302" w:rsidRDefault="00CB4302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302" w:rsidRDefault="00CB4302" w:rsidP="008227E6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CB4302" w:rsidTr="004F2D87">
        <w:trPr>
          <w:trHeight w:val="278"/>
        </w:trPr>
        <w:tc>
          <w:tcPr>
            <w:tcW w:w="85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302" w:rsidRDefault="00CB4302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302" w:rsidRDefault="00CB4302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Общественные науки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302" w:rsidRDefault="00CB4302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История (История России.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Всеобщая история)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302" w:rsidRDefault="00CB4302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302" w:rsidRDefault="00CB4302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302" w:rsidRDefault="00CB4302" w:rsidP="008227E6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  <w:tr w:rsidR="00CB4302" w:rsidTr="004F2D87">
        <w:trPr>
          <w:trHeight w:val="277"/>
        </w:trPr>
        <w:tc>
          <w:tcPr>
            <w:tcW w:w="85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302" w:rsidRDefault="00CB4302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302" w:rsidRDefault="00CB4302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302" w:rsidRDefault="00CB4302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302" w:rsidRDefault="00CB4302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302" w:rsidRDefault="00CB4302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302" w:rsidRDefault="00CB4302" w:rsidP="008227E6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CB4302" w:rsidTr="004F2D87">
        <w:trPr>
          <w:trHeight w:val="278"/>
        </w:trPr>
        <w:tc>
          <w:tcPr>
            <w:tcW w:w="85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302" w:rsidRDefault="00CB4302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302" w:rsidRDefault="00CB4302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Естественные науки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302" w:rsidRDefault="00CB4302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302" w:rsidRDefault="00CB4302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302" w:rsidRDefault="00CB4302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302" w:rsidRDefault="00CB4302" w:rsidP="008227E6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CB4302" w:rsidTr="004F2D87">
        <w:trPr>
          <w:trHeight w:val="277"/>
        </w:trPr>
        <w:tc>
          <w:tcPr>
            <w:tcW w:w="85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302" w:rsidRDefault="00CB4302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302" w:rsidRDefault="00CB4302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302" w:rsidRDefault="00CB4302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Химия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302" w:rsidRDefault="00CB4302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302" w:rsidRDefault="00CB4302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302" w:rsidRDefault="00CB4302" w:rsidP="008227E6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CB4302" w:rsidTr="004F2D87">
        <w:trPr>
          <w:trHeight w:val="277"/>
        </w:trPr>
        <w:tc>
          <w:tcPr>
            <w:tcW w:w="85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302" w:rsidRDefault="00CB4302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302" w:rsidRDefault="00CB4302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302" w:rsidRDefault="00CB4302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Астрономия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302" w:rsidRDefault="00CB4302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302" w:rsidRDefault="00CB4302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302" w:rsidRDefault="00CB4302" w:rsidP="008227E6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B4302" w:rsidTr="004F2D87">
        <w:tc>
          <w:tcPr>
            <w:tcW w:w="85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302" w:rsidRDefault="00CB4302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302" w:rsidRDefault="00CB4302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Физическая культура, экология, ОБЖ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302" w:rsidRDefault="00CB4302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302" w:rsidRDefault="00CB4302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302" w:rsidRDefault="00CB4302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302" w:rsidRDefault="00CB4302" w:rsidP="008227E6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</w:tr>
      <w:tr w:rsidR="00CB4302" w:rsidTr="004F2D87">
        <w:tc>
          <w:tcPr>
            <w:tcW w:w="85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302" w:rsidRDefault="00CB4302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302" w:rsidRDefault="00CB4302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302" w:rsidRDefault="00CB4302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ОБЖ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302" w:rsidRDefault="00CB4302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302" w:rsidRDefault="00CB4302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302" w:rsidRDefault="00CB4302" w:rsidP="008227E6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CB4302" w:rsidTr="004F2D87">
        <w:trPr>
          <w:trHeight w:val="133"/>
        </w:trPr>
        <w:tc>
          <w:tcPr>
            <w:tcW w:w="85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CB4302" w:rsidRDefault="00CB4302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CB4302" w:rsidRDefault="00CB4302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CB4302" w:rsidRDefault="00CB4302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CB4302" w:rsidRDefault="00CB4302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CB4302" w:rsidRDefault="00CB4302" w:rsidP="004F2D87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CB4302" w:rsidRDefault="00CB4302" w:rsidP="004F2D87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4F2D87">
              <w:rPr>
                <w:rFonts w:ascii="Times New Roman" w:hAnsi="Times New Roman"/>
                <w:b/>
                <w:sz w:val="24"/>
                <w:szCs w:val="24"/>
              </w:rPr>
              <w:t>80</w:t>
            </w:r>
          </w:p>
        </w:tc>
      </w:tr>
      <w:tr w:rsidR="00CB4302" w:rsidTr="004F2D87">
        <w:trPr>
          <w:cantSplit/>
          <w:trHeight w:val="1629"/>
        </w:trPr>
        <w:tc>
          <w:tcPr>
            <w:tcW w:w="85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302" w:rsidRDefault="00CB4302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CB4302" w:rsidRDefault="00CB4302">
            <w:pPr>
              <w:spacing w:after="0" w:line="100" w:lineRule="atLeast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Профильные предметы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302" w:rsidRDefault="00CB4302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302" w:rsidRDefault="00CB4302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302" w:rsidRDefault="006264EF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CB4302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302" w:rsidRDefault="004F2D87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302" w:rsidRDefault="004F2D87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</w:tr>
      <w:tr w:rsidR="00CB4302" w:rsidTr="00CB4302">
        <w:tc>
          <w:tcPr>
            <w:tcW w:w="35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CB4302" w:rsidRDefault="00CB4302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CB4302" w:rsidRDefault="00CB4302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CB4302" w:rsidRDefault="004F2D87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CB4302" w:rsidRDefault="004F2D87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102</w:t>
            </w:r>
          </w:p>
        </w:tc>
      </w:tr>
      <w:tr w:rsidR="00D53DDE" w:rsidTr="0036584D">
        <w:trPr>
          <w:trHeight w:val="343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D53DDE" w:rsidRDefault="00D53DDE" w:rsidP="0036584D">
            <w:pPr>
              <w:spacing w:line="100" w:lineRule="atLeast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Часть, формируемая участниками образовательных отношений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DE" w:rsidRDefault="00D53DDE" w:rsidP="006264EF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6264EF">
              <w:rPr>
                <w:rFonts w:ascii="Times New Roman" w:hAnsi="Times New Roman"/>
                <w:sz w:val="24"/>
                <w:szCs w:val="24"/>
              </w:rPr>
              <w:t>усский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язык и </w:t>
            </w:r>
            <w:r w:rsidR="006264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DE" w:rsidRDefault="006264EF" w:rsidP="0036584D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DE" w:rsidRDefault="00D53DDE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DE" w:rsidRDefault="00D53DDE" w:rsidP="008227E6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DE" w:rsidRDefault="00D53DDE" w:rsidP="008227E6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53DDE" w:rsidTr="0036584D">
        <w:trPr>
          <w:trHeight w:val="343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D53DDE" w:rsidRDefault="00D53DDE">
            <w:pPr>
              <w:spacing w:after="0" w:line="100" w:lineRule="atLeast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DE" w:rsidRDefault="00D53DDE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Общественные науки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DE" w:rsidRDefault="00D53DDE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DE" w:rsidRDefault="00D53DDE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DE" w:rsidRDefault="00D53DDE" w:rsidP="008227E6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DE" w:rsidRDefault="00D53DDE" w:rsidP="008227E6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  <w:tr w:rsidR="00D53DDE" w:rsidTr="0036584D"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53DDE" w:rsidRDefault="00D53DDE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DE" w:rsidRDefault="00D53DDE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Естественные науки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DE" w:rsidRDefault="00D53DDE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DE" w:rsidRDefault="00D53DDE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DE" w:rsidRDefault="00D53DDE" w:rsidP="008227E6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DE" w:rsidRDefault="00D53DDE" w:rsidP="008227E6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  <w:tr w:rsidR="00D53DDE" w:rsidTr="0036584D"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53DDE" w:rsidRDefault="00D53DDE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DE" w:rsidRDefault="00D53DDE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DE" w:rsidRDefault="00D53DDE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Химия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DE" w:rsidRDefault="00D53DDE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DE" w:rsidRDefault="00D53DDE" w:rsidP="008227E6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DE" w:rsidRDefault="00D53DDE" w:rsidP="008227E6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D53DDE" w:rsidTr="0036584D"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53DDE" w:rsidRDefault="00D53DDE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DE" w:rsidRDefault="00D53DDE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DE" w:rsidRDefault="00D53DDE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DE" w:rsidRDefault="00D53DDE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DE" w:rsidRDefault="00D53DDE" w:rsidP="008227E6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DE" w:rsidRDefault="00D53DDE" w:rsidP="008227E6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D53DDE" w:rsidTr="0036584D"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53DDE" w:rsidRDefault="00D53DDE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DE" w:rsidRDefault="00D53DDE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Курсы по выбору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DE" w:rsidRDefault="00D53DDE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Современная литература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DE" w:rsidRDefault="00D53DDE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ЭК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DE" w:rsidRDefault="00D53DDE" w:rsidP="008227E6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DE" w:rsidRDefault="00D53DDE" w:rsidP="008227E6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D53DDE" w:rsidTr="0036584D"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53DDE" w:rsidRDefault="00D53DDE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DE" w:rsidRDefault="00D53DDE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DE" w:rsidRDefault="00D53DDE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с параметрами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DE" w:rsidRDefault="00D53DDE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ЭК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DE" w:rsidRDefault="00D53DDE" w:rsidP="008227E6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DE" w:rsidRDefault="00D53DDE" w:rsidP="008227E6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D53DDE" w:rsidTr="0036584D">
        <w:trPr>
          <w:trHeight w:val="70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53DDE" w:rsidRDefault="00D53DDE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DE" w:rsidRDefault="00D53DDE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DE" w:rsidRDefault="00D53DDE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Исследование информационных моделей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DE" w:rsidRDefault="00D53DDE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ЭК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DE" w:rsidRDefault="00D53DDE" w:rsidP="008227E6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DE" w:rsidRDefault="00D53DDE" w:rsidP="008227E6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D53DDE" w:rsidTr="0036584D"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53DDE" w:rsidRDefault="00D53DDE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DE" w:rsidRDefault="00D53DDE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DE" w:rsidRDefault="00D53DDE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Основы экономики и предпринимательства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DE" w:rsidRDefault="00D53DDE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ЭК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DE" w:rsidRDefault="00D53DDE" w:rsidP="008227E6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DE" w:rsidRDefault="00D53DDE" w:rsidP="008227E6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D53DDE" w:rsidTr="0036584D"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53DDE" w:rsidRDefault="00D53DDE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DE" w:rsidRDefault="00D53DDE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DE" w:rsidRDefault="00D53DDE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Методы решения физических задач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DE" w:rsidRDefault="00D53DDE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ЭК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DE" w:rsidRDefault="00D53DDE" w:rsidP="008227E6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DE" w:rsidRDefault="00D53DDE" w:rsidP="008227E6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D53DDE" w:rsidTr="0036584D"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53DDE" w:rsidRDefault="00D53DDE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DE" w:rsidRDefault="00D53DDE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DE" w:rsidRDefault="00D53DDE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Биологический эксперимент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DE" w:rsidRDefault="00D53DDE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ЭК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DE" w:rsidRDefault="00D53DDE" w:rsidP="008227E6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DE" w:rsidRDefault="00D53DDE" w:rsidP="008227E6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D53DDE" w:rsidTr="0036584D"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53DDE" w:rsidRDefault="00D53DDE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DE" w:rsidRDefault="00D53DDE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DE" w:rsidRDefault="00D53DDE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Избранные вопросы органической химии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DE" w:rsidRDefault="00D53DDE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ЭК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DE" w:rsidRDefault="00D53DDE" w:rsidP="008227E6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DE" w:rsidRDefault="00D53DDE" w:rsidP="008227E6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D53DDE" w:rsidTr="0036584D"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DE" w:rsidRDefault="00D53DDE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DE" w:rsidRDefault="00D53DDE">
            <w:pPr>
              <w:spacing w:after="0"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Индивидуальный проект</w:t>
            </w:r>
            <w:proofErr w:type="gramEnd"/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DE" w:rsidRDefault="00D53DDE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Основы проектной и учебно-исследовательской деятельности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DE" w:rsidRDefault="00D53DDE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DE" w:rsidRDefault="00D53DDE" w:rsidP="008227E6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DE" w:rsidRDefault="00D53DDE" w:rsidP="008227E6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D53DDE" w:rsidTr="00CB4302">
        <w:trPr>
          <w:trHeight w:val="288"/>
        </w:trPr>
        <w:tc>
          <w:tcPr>
            <w:tcW w:w="35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D53DDE" w:rsidRDefault="00D53DDE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D53DDE" w:rsidRDefault="00D53DDE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</w:tcPr>
          <w:p w:rsidR="00D53DDE" w:rsidRDefault="00D53DDE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</w:tcPr>
          <w:p w:rsidR="00D53DDE" w:rsidRDefault="00D53DDE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476</w:t>
            </w:r>
          </w:p>
        </w:tc>
      </w:tr>
      <w:tr w:rsidR="00D53DDE" w:rsidTr="00CB4302">
        <w:tc>
          <w:tcPr>
            <w:tcW w:w="8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</w:tcPr>
          <w:p w:rsidR="00D53DDE" w:rsidRDefault="00D53DDE" w:rsidP="00070B44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         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D53DDE" w:rsidRDefault="00D53DDE" w:rsidP="00FB0DFC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D53DDE" w:rsidRDefault="00D53DDE" w:rsidP="00FB0DFC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1258</w:t>
            </w:r>
          </w:p>
        </w:tc>
      </w:tr>
    </w:tbl>
    <w:p w:rsidR="008227E6" w:rsidRDefault="008227E6">
      <w:pPr>
        <w:spacing w:after="0" w:line="100" w:lineRule="atLeast"/>
        <w:jc w:val="center"/>
      </w:pPr>
    </w:p>
    <w:sectPr w:rsidR="008227E6" w:rsidSect="004F2D87">
      <w:pgSz w:w="11906" w:h="16838"/>
      <w:pgMar w:top="284" w:right="850" w:bottom="709" w:left="1701" w:header="720" w:footer="720" w:gutter="0"/>
      <w:cols w:space="72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62017A"/>
    <w:rsid w:val="00070B44"/>
    <w:rsid w:val="0008514B"/>
    <w:rsid w:val="00090B8A"/>
    <w:rsid w:val="001A59A8"/>
    <w:rsid w:val="002713AC"/>
    <w:rsid w:val="0036584D"/>
    <w:rsid w:val="003A72C9"/>
    <w:rsid w:val="004258A0"/>
    <w:rsid w:val="004F2D87"/>
    <w:rsid w:val="0062017A"/>
    <w:rsid w:val="006264EF"/>
    <w:rsid w:val="007B3863"/>
    <w:rsid w:val="008227E6"/>
    <w:rsid w:val="00BB3A39"/>
    <w:rsid w:val="00CB4302"/>
    <w:rsid w:val="00D53DDE"/>
    <w:rsid w:val="00DA5492"/>
    <w:rsid w:val="00FB0DFC"/>
    <w:rsid w:val="00FB73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efaultParagraphFont">
    <w:name w:val="Default Paragraph Font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customStyle="1" w:styleId="1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0">
    <w:name w:val="Указатель1"/>
    <w:basedOn w:val="a"/>
    <w:pPr>
      <w:suppressLineNumbers/>
    </w:pPr>
    <w:rPr>
      <w:rFonts w:cs="Mang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557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Windows User</cp:lastModifiedBy>
  <cp:revision>4</cp:revision>
  <cp:lastPrinted>2017-10-27T10:00:00Z</cp:lastPrinted>
  <dcterms:created xsi:type="dcterms:W3CDTF">2017-10-27T08:12:00Z</dcterms:created>
  <dcterms:modified xsi:type="dcterms:W3CDTF">2017-10-27T10:00:00Z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